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BF0CF" w14:textId="24F6CA73" w:rsidR="00325F91" w:rsidRDefault="00325F91" w:rsidP="007A54EE">
      <w:pPr>
        <w:spacing w:line="360" w:lineRule="auto"/>
        <w:jc w:val="both"/>
        <w:rPr>
          <w:rFonts w:ascii="Times New Roman" w:hAnsi="Times New Roman"/>
        </w:rPr>
      </w:pPr>
    </w:p>
    <w:p w14:paraId="2AC1603E" w14:textId="77777777" w:rsidR="00767E88" w:rsidRDefault="00767E88" w:rsidP="007A54EE">
      <w:pPr>
        <w:spacing w:line="360" w:lineRule="auto"/>
        <w:jc w:val="both"/>
        <w:rPr>
          <w:rFonts w:ascii="Times New Roman" w:hAnsi="Times New Roman"/>
        </w:rPr>
      </w:pPr>
    </w:p>
    <w:p w14:paraId="3E0B29A4" w14:textId="2B0D54E0" w:rsidR="00EC1A41" w:rsidRDefault="00EC1A41" w:rsidP="00EC1A41">
      <w:pPr>
        <w:spacing w:line="360" w:lineRule="auto"/>
        <w:rPr>
          <w:rFonts w:ascii="Times New Roman" w:eastAsia="Times New Roman" w:hAnsi="Times New Roman" w:cs="Times New Roman"/>
          <w:b/>
          <w:lang w:eastAsia="it-IT"/>
        </w:rPr>
      </w:pPr>
      <w:r w:rsidRPr="0012022B">
        <w:rPr>
          <w:rFonts w:ascii="Times New Roman" w:eastAsia="Times New Roman" w:hAnsi="Times New Roman" w:cs="Times New Roman"/>
          <w:b/>
          <w:lang w:eastAsia="it-IT"/>
        </w:rPr>
        <w:t xml:space="preserve">A.12. </w:t>
      </w:r>
      <w:proofErr w:type="spellStart"/>
      <w:r w:rsidRPr="0012022B">
        <w:rPr>
          <w:rFonts w:ascii="Times New Roman" w:eastAsia="Times New Roman" w:hAnsi="Times New Roman" w:cs="Times New Roman"/>
          <w:b/>
          <w:lang w:eastAsia="it-IT"/>
        </w:rPr>
        <w:t>Visiting</w:t>
      </w:r>
      <w:proofErr w:type="spellEnd"/>
      <w:r w:rsidRPr="0012022B">
        <w:rPr>
          <w:rFonts w:ascii="Times New Roman" w:eastAsia="Times New Roman" w:hAnsi="Times New Roman" w:cs="Times New Roman"/>
          <w:b/>
          <w:lang w:eastAsia="it-IT"/>
        </w:rPr>
        <w:t xml:space="preserve"> professor</w:t>
      </w:r>
    </w:p>
    <w:p w14:paraId="11EA9FCC" w14:textId="72A0966D" w:rsidR="00D450A6" w:rsidRPr="00A95524" w:rsidRDefault="00D450A6" w:rsidP="00D450A6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  <w:lang w:eastAsia="it-IT"/>
        </w:rPr>
      </w:pPr>
      <w:r w:rsidRPr="00A95524">
        <w:rPr>
          <w:rFonts w:ascii="Times New Roman" w:eastAsia="Times New Roman" w:hAnsi="Times New Roman" w:cs="Times New Roman"/>
          <w:b/>
          <w:lang w:eastAsia="it-IT"/>
        </w:rPr>
        <w:t>A.12.</w:t>
      </w:r>
      <w:r>
        <w:rPr>
          <w:rFonts w:ascii="Times New Roman" w:eastAsia="Times New Roman" w:hAnsi="Times New Roman" w:cs="Times New Roman"/>
          <w:b/>
          <w:lang w:eastAsia="it-IT"/>
        </w:rPr>
        <w:t>1</w:t>
      </w:r>
      <w:r w:rsidRPr="00A95524">
        <w:rPr>
          <w:rFonts w:ascii="Times New Roman" w:eastAsia="Times New Roman" w:hAnsi="Times New Roman" w:cs="Times New Roman"/>
          <w:b/>
          <w:lang w:eastAsia="it-IT"/>
        </w:rPr>
        <w:t xml:space="preserve">. </w:t>
      </w:r>
      <w:r w:rsidRPr="00A95524">
        <w:rPr>
          <w:rFonts w:ascii="Times New Roman" w:eastAsia="Times New Roman" w:hAnsi="Times New Roman" w:cs="Times New Roman"/>
          <w:u w:val="single"/>
          <w:lang w:eastAsia="it-IT"/>
        </w:rPr>
        <w:t xml:space="preserve">Proposta di attribuzione del titolo di </w:t>
      </w:r>
      <w:proofErr w:type="spellStart"/>
      <w:r w:rsidRPr="00A95524">
        <w:rPr>
          <w:rFonts w:ascii="Times New Roman" w:eastAsia="Times New Roman" w:hAnsi="Times New Roman" w:cs="Times New Roman"/>
          <w:u w:val="single"/>
          <w:lang w:eastAsia="it-IT"/>
        </w:rPr>
        <w:t>Visiting</w:t>
      </w:r>
      <w:proofErr w:type="spellEnd"/>
      <w:r w:rsidRPr="00A95524">
        <w:rPr>
          <w:rFonts w:ascii="Times New Roman" w:eastAsia="Times New Roman" w:hAnsi="Times New Roman" w:cs="Times New Roman"/>
          <w:u w:val="single"/>
          <w:lang w:eastAsia="it-IT"/>
        </w:rPr>
        <w:t xml:space="preserve"> Professor ex art. 2 del Regolamento per la disciplina delle figure dei visitatori stranieri – </w:t>
      </w:r>
      <w:r w:rsidR="00046051" w:rsidRPr="00767E88">
        <w:rPr>
          <w:rFonts w:ascii="Times New Roman" w:eastAsia="Times New Roman" w:hAnsi="Times New Roman" w:cs="Times New Roman"/>
          <w:highlight w:val="yellow"/>
          <w:u w:val="single"/>
          <w:lang w:eastAsia="it-IT"/>
        </w:rPr>
        <w:t>Prof.</w:t>
      </w:r>
      <w:r w:rsidR="00767E88" w:rsidRPr="00767E88">
        <w:rPr>
          <w:rFonts w:ascii="Times New Roman" w:eastAsia="Times New Roman" w:hAnsi="Times New Roman" w:cs="Times New Roman"/>
          <w:highlight w:val="yellow"/>
          <w:u w:val="single"/>
          <w:lang w:eastAsia="it-IT"/>
        </w:rPr>
        <w:t xml:space="preserve"> (inserire nome e ente di appartenenza)</w:t>
      </w:r>
    </w:p>
    <w:p w14:paraId="71010463" w14:textId="651E0EF5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>Il Direttore sottopone ai membri del Consiglio la richiesta di attribuzione del titolo di “</w:t>
      </w:r>
      <w:proofErr w:type="spellStart"/>
      <w:r w:rsidRPr="00A95524">
        <w:rPr>
          <w:rFonts w:ascii="Times New Roman" w:hAnsi="Times New Roman"/>
        </w:rPr>
        <w:t>Visiting</w:t>
      </w:r>
      <w:proofErr w:type="spellEnd"/>
      <w:r w:rsidRPr="00A95524">
        <w:rPr>
          <w:rFonts w:ascii="Times New Roman" w:hAnsi="Times New Roman"/>
        </w:rPr>
        <w:t xml:space="preserve"> Professor” al </w:t>
      </w:r>
      <w:r w:rsidR="00767E88" w:rsidRPr="00767E88">
        <w:rPr>
          <w:rFonts w:ascii="Times New Roman" w:hAnsi="Times New Roman"/>
          <w:highlight w:val="yellow"/>
        </w:rPr>
        <w:t>Prof. (inserire nome e ente di appartenenza).</w:t>
      </w:r>
    </w:p>
    <w:p w14:paraId="4F123B68" w14:textId="7EAEFAE6" w:rsidR="00D450A6" w:rsidRPr="00A95524" w:rsidRDefault="00D450A6" w:rsidP="00D450A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Il Direttore cede la parola al Prof.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 xml:space="preserve"> (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Responsabile Scientifico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che offre una descrizione delle attività formative che lo studioso dovrà svolgere, nonché il riferimento al settore scientifico-disciplinare, al corso di studio in cui tali attività si collocano e al periodo durante il quale verranno erogate tali attività.</w:t>
      </w:r>
    </w:p>
    <w:p w14:paraId="097DDEEC" w14:textId="3B17B3AE" w:rsidR="00D450A6" w:rsidRPr="00A95524" w:rsidRDefault="00D450A6" w:rsidP="00D450A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L’attività di docenza avrà la durata di 16 ore (2 </w:t>
      </w:r>
      <w:proofErr w:type="spellStart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cfu</w:t>
      </w:r>
      <w:proofErr w:type="spellEnd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) e si svolgerà nel periodo 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 xml:space="preserve">inserire un intervallo di 3 mesi dal 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……</w:t>
      </w:r>
      <w:proofErr w:type="gramStart"/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…….</w:t>
      </w:r>
      <w:proofErr w:type="gramEnd"/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.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 xml:space="preserve"> al 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………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all’interno degli orari previsti nel 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primo o secondo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semestre dell’anno accademico 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2018/2019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per il corso 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indicare il corso ed il corso di Laurea di appartenenza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14:paraId="3CDDCAEB" w14:textId="66BEF50E" w:rsidR="00D450A6" w:rsidRPr="00A95524" w:rsidRDefault="00D450A6" w:rsidP="00D450A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Il docente di riferimento è Prof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……</w:t>
      </w:r>
      <w:proofErr w:type="gramStart"/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14:paraId="23BE6247" w14:textId="150561B4" w:rsidR="00D450A6" w:rsidRPr="00A95524" w:rsidRDefault="00D450A6" w:rsidP="00D450A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Il SSD di riferimento è 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……………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14:paraId="59CD0D84" w14:textId="6470062D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La copertura finanziaria dei costi connessi al soggiorno, viaggio, vitto, trasferimenti, copertura assicurativa, è pari ad € 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(indicare l’importo del contratto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lordi compreso carico ente ed è garantita dal Fondo 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indicare l’</w:t>
      </w:r>
      <w:proofErr w:type="spellStart"/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upb</w:t>
      </w:r>
      <w:proofErr w:type="spellEnd"/>
      <w:r w:rsidR="00767E88"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 xml:space="preserve"> su cui imputare la spesa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).</w:t>
      </w:r>
    </w:p>
    <w:p w14:paraId="2A8C64FC" w14:textId="2DF67248" w:rsidR="00D450A6" w:rsidRPr="00A95524" w:rsidRDefault="00767E88" w:rsidP="00D450A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…………….</w:t>
      </w:r>
      <w:r w:rsidR="00D450A6" w:rsidRPr="00A95524">
        <w:rPr>
          <w:rFonts w:ascii="Times New Roman" w:hAnsi="Times New Roman"/>
          <w:b/>
        </w:rPr>
        <w:t xml:space="preserve">. </w:t>
      </w:r>
      <w:r w:rsidR="00D450A6" w:rsidRPr="00A95524">
        <w:rPr>
          <w:rFonts w:ascii="Times New Roman" w:hAnsi="Times New Roman"/>
          <w:b/>
          <w:lang w:eastAsia="ar-SA"/>
        </w:rPr>
        <w:t xml:space="preserve">– </w:t>
      </w:r>
      <w:r w:rsidR="00D450A6" w:rsidRPr="00A95524">
        <w:rPr>
          <w:rFonts w:ascii="Times New Roman" w:hAnsi="Times New Roman"/>
          <w:lang w:eastAsia="ar-SA"/>
        </w:rPr>
        <w:t>IL CONSIGLIO DI DIPARTIMENTO</w:t>
      </w:r>
    </w:p>
    <w:p w14:paraId="670ADDD4" w14:textId="77777777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>VISTO il “Regolamento per la disciplina delle figure di visitatori stranieri” emanato con D.R. 96/2013;</w:t>
      </w:r>
    </w:p>
    <w:p w14:paraId="26ECF665" w14:textId="3E36820E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>VISTA la richiesta di attribuzione del titolo di “</w:t>
      </w:r>
      <w:proofErr w:type="spellStart"/>
      <w:r w:rsidRPr="00A95524">
        <w:rPr>
          <w:rFonts w:ascii="Times New Roman" w:hAnsi="Times New Roman"/>
        </w:rPr>
        <w:t>Visiting</w:t>
      </w:r>
      <w:proofErr w:type="spellEnd"/>
      <w:r w:rsidRPr="00A95524">
        <w:rPr>
          <w:rFonts w:ascii="Times New Roman" w:hAnsi="Times New Roman"/>
        </w:rPr>
        <w:t xml:space="preserve"> Professor” presentata dal Prof</w:t>
      </w:r>
      <w:r w:rsidR="00767E88">
        <w:rPr>
          <w:rFonts w:ascii="Times New Roman" w:hAnsi="Times New Roman"/>
        </w:rPr>
        <w:t>……………………………………………</w:t>
      </w:r>
      <w:r w:rsidRPr="00A95524">
        <w:rPr>
          <w:rFonts w:ascii="Times New Roman" w:hAnsi="Times New Roman"/>
        </w:rPr>
        <w:t>;</w:t>
      </w:r>
    </w:p>
    <w:p w14:paraId="6BB53524" w14:textId="1C07248B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 xml:space="preserve">VISTO il verbale della Commissione Relazioni Internazionali </w:t>
      </w:r>
      <w:r w:rsidR="00767E88">
        <w:rPr>
          <w:rFonts w:ascii="Times New Roman" w:hAnsi="Times New Roman"/>
        </w:rPr>
        <w:t xml:space="preserve">(da completare nel caso in cui il </w:t>
      </w:r>
      <w:proofErr w:type="spellStart"/>
      <w:r w:rsidR="00767E88">
        <w:rPr>
          <w:rFonts w:ascii="Times New Roman" w:hAnsi="Times New Roman"/>
        </w:rPr>
        <w:t>Visiting</w:t>
      </w:r>
      <w:proofErr w:type="spellEnd"/>
      <w:r w:rsidR="00767E88">
        <w:rPr>
          <w:rFonts w:ascii="Times New Roman" w:hAnsi="Times New Roman"/>
        </w:rPr>
        <w:t xml:space="preserve"> sia pagato con i fondi attribuiti per </w:t>
      </w:r>
      <w:proofErr w:type="spellStart"/>
      <w:r w:rsidR="00767E88">
        <w:rPr>
          <w:rFonts w:ascii="Times New Roman" w:hAnsi="Times New Roman"/>
        </w:rPr>
        <w:t>Visiting</w:t>
      </w:r>
      <w:proofErr w:type="spellEnd"/>
      <w:r w:rsidR="00767E88">
        <w:rPr>
          <w:rFonts w:ascii="Times New Roman" w:hAnsi="Times New Roman"/>
        </w:rPr>
        <w:t xml:space="preserve"> Professor) </w:t>
      </w:r>
      <w:r w:rsidRPr="00A95524">
        <w:rPr>
          <w:rFonts w:ascii="Times New Roman" w:hAnsi="Times New Roman"/>
        </w:rPr>
        <w:t xml:space="preserve">del </w:t>
      </w:r>
      <w:r w:rsidR="00767E88">
        <w:rPr>
          <w:rFonts w:ascii="Times New Roman" w:hAnsi="Times New Roman"/>
        </w:rPr>
        <w:t>……………</w:t>
      </w:r>
      <w:r w:rsidRPr="00A95524">
        <w:rPr>
          <w:rFonts w:ascii="Times New Roman" w:hAnsi="Times New Roman"/>
        </w:rPr>
        <w:t>, nel quale sono stati assegnati €</w:t>
      </w:r>
      <w:r w:rsidR="00767E88">
        <w:rPr>
          <w:rFonts w:ascii="Times New Roman" w:hAnsi="Times New Roman"/>
        </w:rPr>
        <w:t xml:space="preserve"> ………….</w:t>
      </w:r>
      <w:r w:rsidRPr="00A95524">
        <w:rPr>
          <w:rFonts w:ascii="Times New Roman" w:hAnsi="Times New Roman"/>
        </w:rPr>
        <w:t xml:space="preserve"> al Prof.</w:t>
      </w:r>
      <w:r w:rsidR="00767E88" w:rsidRPr="00767E88">
        <w:t xml:space="preserve"> </w:t>
      </w:r>
      <w:r w:rsidR="00767E88" w:rsidRPr="00767E88">
        <w:rPr>
          <w:rFonts w:ascii="Times New Roman" w:hAnsi="Times New Roman"/>
        </w:rPr>
        <w:t>(</w:t>
      </w:r>
      <w:r w:rsidR="00767E88" w:rsidRPr="00767E88">
        <w:rPr>
          <w:rFonts w:ascii="Times New Roman" w:hAnsi="Times New Roman"/>
          <w:highlight w:val="yellow"/>
        </w:rPr>
        <w:t>inserire nome e ente di appartenenza</w:t>
      </w:r>
      <w:r w:rsidR="00767E88" w:rsidRPr="00767E88">
        <w:rPr>
          <w:rFonts w:ascii="Times New Roman" w:hAnsi="Times New Roman"/>
        </w:rPr>
        <w:t>)</w:t>
      </w:r>
    </w:p>
    <w:p w14:paraId="21C4859D" w14:textId="77777777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>ESAMINATO il curriculum vitae fornito dallo studioso;</w:t>
      </w:r>
    </w:p>
    <w:p w14:paraId="0B46A24B" w14:textId="77777777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</w:p>
    <w:p w14:paraId="2FCCCAF3" w14:textId="77777777" w:rsidR="00D450A6" w:rsidRPr="00A95524" w:rsidRDefault="00D450A6" w:rsidP="00D450A6">
      <w:pPr>
        <w:spacing w:line="360" w:lineRule="auto"/>
        <w:jc w:val="center"/>
        <w:rPr>
          <w:rFonts w:ascii="Times New Roman" w:hAnsi="Times New Roman"/>
        </w:rPr>
      </w:pPr>
      <w:r w:rsidRPr="00A95524">
        <w:rPr>
          <w:rFonts w:ascii="Times New Roman" w:hAnsi="Times New Roman"/>
        </w:rPr>
        <w:t>ALL’UNANIMITA’ DELIBERA</w:t>
      </w:r>
    </w:p>
    <w:p w14:paraId="5E928C7D" w14:textId="49D4670B" w:rsidR="00D450A6" w:rsidRPr="00A95524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>di proporre l’attribuzione del titolo di “</w:t>
      </w:r>
      <w:proofErr w:type="spellStart"/>
      <w:r w:rsidRPr="00A95524">
        <w:rPr>
          <w:rFonts w:ascii="Times New Roman" w:hAnsi="Times New Roman"/>
        </w:rPr>
        <w:t>Visiting</w:t>
      </w:r>
      <w:proofErr w:type="spellEnd"/>
      <w:r w:rsidRPr="00A95524">
        <w:rPr>
          <w:rFonts w:ascii="Times New Roman" w:hAnsi="Times New Roman"/>
        </w:rPr>
        <w:t xml:space="preserve"> Professor” al Prof. </w:t>
      </w:r>
      <w:r w:rsidR="00767E88">
        <w:rPr>
          <w:rFonts w:ascii="Times New Roman" w:hAnsi="Times New Roman"/>
        </w:rPr>
        <w:t>………………………….</w:t>
      </w:r>
    </w:p>
    <w:p w14:paraId="37248ACD" w14:textId="605739DA" w:rsidR="00D450A6" w:rsidRPr="00A95524" w:rsidRDefault="00D450A6" w:rsidP="00D450A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lastRenderedPageBreak/>
        <w:t xml:space="preserve">Il </w:t>
      </w:r>
      <w:proofErr w:type="spellStart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Visiting</w:t>
      </w:r>
      <w:proofErr w:type="spellEnd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Professor sarà ospitato presso il nostro Dipartimento nell’ambito dell’insegnamento di </w:t>
      </w:r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……………………………………………………………………………………………………………………………………………………………</w:t>
      </w:r>
      <w:proofErr w:type="gramStart"/>
      <w:r w:rsidR="00767E88"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. </w:t>
      </w:r>
    </w:p>
    <w:p w14:paraId="04821443" w14:textId="77777777" w:rsidR="00767E88" w:rsidRPr="00A95524" w:rsidRDefault="00767E88" w:rsidP="00767E8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L’attività di docenza avrà la durata di 16 ore (2 </w:t>
      </w:r>
      <w:proofErr w:type="spellStart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cfu</w:t>
      </w:r>
      <w:proofErr w:type="spellEnd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) e si svolgerà nel periodo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inserire un intervallo di 3 mesi dal ……</w:t>
      </w:r>
      <w:proofErr w:type="gramStart"/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…….</w:t>
      </w:r>
      <w:proofErr w:type="gramEnd"/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. al ………</w:t>
      </w:r>
      <w:r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all’interno degli orari previsti nel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primo o secondo</w:t>
      </w:r>
      <w:r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semestre dell’anno accademico 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2018/2019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per il corso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767E88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indicare il corso ed il corso di Laurea di appartenenza</w:t>
      </w:r>
      <w:r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14:paraId="0D501321" w14:textId="77777777" w:rsidR="00767E88" w:rsidRPr="00A95524" w:rsidRDefault="00767E88" w:rsidP="00767E8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Il docente di riferimento è Prof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……</w:t>
      </w:r>
      <w:proofErr w:type="gramStart"/>
      <w:r>
        <w:rPr>
          <w:rFonts w:ascii="Times New Roman" w:eastAsia="Times New Roman" w:hAnsi="Times New Roman" w:cs="Times New Roman"/>
          <w:color w:val="000000"/>
          <w:lang w:eastAsia="it-IT"/>
        </w:rPr>
        <w:t>…….</w:t>
      </w:r>
      <w:proofErr w:type="gramEnd"/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14:paraId="53FA82B9" w14:textId="77777777" w:rsidR="00767E88" w:rsidRPr="00A95524" w:rsidRDefault="00767E88" w:rsidP="00767E8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Il SSD di riferimento è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……………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.</w:t>
      </w:r>
    </w:p>
    <w:p w14:paraId="4C75D3B7" w14:textId="77777777" w:rsidR="00767E88" w:rsidRPr="00A95524" w:rsidRDefault="00767E88" w:rsidP="00767E88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La copertura finanziaria dei costi connessi al soggiorno, viaggio, vitto, trasferimenti, copertura assicurativa, è pari ad €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397864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indicare l’importo del contratto</w:t>
      </w:r>
      <w:r>
        <w:rPr>
          <w:rFonts w:ascii="Times New Roman" w:eastAsia="Times New Roman" w:hAnsi="Times New Roman" w:cs="Times New Roman"/>
          <w:color w:val="000000"/>
          <w:lang w:eastAsia="it-IT"/>
        </w:rPr>
        <w:t>)</w:t>
      </w: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 xml:space="preserve"> lordi compreso carico ente ed è garantita dal Fondo </w:t>
      </w:r>
      <w:r>
        <w:rPr>
          <w:rFonts w:ascii="Times New Roman" w:eastAsia="Times New Roman" w:hAnsi="Times New Roman" w:cs="Times New Roman"/>
          <w:color w:val="000000"/>
          <w:lang w:eastAsia="it-IT"/>
        </w:rPr>
        <w:t>(</w:t>
      </w:r>
      <w:r w:rsidRPr="00397864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indicare l’</w:t>
      </w:r>
      <w:proofErr w:type="spellStart"/>
      <w:r w:rsidRPr="00397864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>upb</w:t>
      </w:r>
      <w:proofErr w:type="spellEnd"/>
      <w:r w:rsidRPr="00397864">
        <w:rPr>
          <w:rFonts w:ascii="Times New Roman" w:eastAsia="Times New Roman" w:hAnsi="Times New Roman" w:cs="Times New Roman"/>
          <w:color w:val="000000"/>
          <w:highlight w:val="yellow"/>
          <w:lang w:eastAsia="it-IT"/>
        </w:rPr>
        <w:t xml:space="preserve"> su cui imputare la spesa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it-IT"/>
        </w:rPr>
        <w:t>).</w:t>
      </w:r>
    </w:p>
    <w:p w14:paraId="56FAEC5A" w14:textId="77777777" w:rsidR="00D450A6" w:rsidRPr="00A95524" w:rsidRDefault="00D450A6" w:rsidP="00D450A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A95524">
        <w:rPr>
          <w:rFonts w:ascii="Times New Roman" w:eastAsia="Times New Roman" w:hAnsi="Times New Roman" w:cs="Times New Roman"/>
          <w:color w:val="000000"/>
          <w:lang w:eastAsia="it-IT"/>
        </w:rPr>
        <w:t>Si dispone l’invio della delibera, per estratto, agli uffici dell’Amministrazione Centrale per gli adempimenti di competenza.</w:t>
      </w:r>
    </w:p>
    <w:p w14:paraId="734A0C3D" w14:textId="2B4690A8" w:rsidR="00D450A6" w:rsidRDefault="00D450A6" w:rsidP="00D450A6">
      <w:pPr>
        <w:spacing w:line="360" w:lineRule="auto"/>
        <w:jc w:val="both"/>
        <w:rPr>
          <w:rFonts w:ascii="Times New Roman" w:hAnsi="Times New Roman"/>
        </w:rPr>
      </w:pPr>
      <w:r w:rsidRPr="00A95524">
        <w:rPr>
          <w:rFonts w:ascii="Times New Roman" w:hAnsi="Times New Roman"/>
        </w:rPr>
        <w:t>La presente parte del verbale è letta e approvata seduta stante.</w:t>
      </w:r>
    </w:p>
    <w:p w14:paraId="4D285153" w14:textId="1971EBB7" w:rsidR="00325F91" w:rsidRDefault="00325F91" w:rsidP="00D450A6">
      <w:pPr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45"/>
        <w:gridCol w:w="4527"/>
      </w:tblGrid>
      <w:tr w:rsidR="009F785F" w:rsidRPr="00C2341D" w14:paraId="7A810B83" w14:textId="77777777" w:rsidTr="00D31B04">
        <w:trPr>
          <w:jc w:val="center"/>
        </w:trPr>
        <w:tc>
          <w:tcPr>
            <w:tcW w:w="4545" w:type="dxa"/>
          </w:tcPr>
          <w:p w14:paraId="3B51BDFE" w14:textId="77777777" w:rsidR="009F785F" w:rsidRPr="009E3897" w:rsidRDefault="009F785F" w:rsidP="00767E88">
            <w:pPr>
              <w:rPr>
                <w:rFonts w:ascii="Times New Roman" w:hAnsi="Times New Roman"/>
              </w:rPr>
            </w:pPr>
          </w:p>
        </w:tc>
        <w:tc>
          <w:tcPr>
            <w:tcW w:w="4527" w:type="dxa"/>
          </w:tcPr>
          <w:p w14:paraId="49F29669" w14:textId="77777777" w:rsidR="009F785F" w:rsidRPr="009E3897" w:rsidRDefault="009F785F" w:rsidP="00352DEA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326FE6D7" w14:textId="77777777" w:rsidR="007D7AE3" w:rsidRDefault="007D7AE3" w:rsidP="00D91430">
      <w:pPr>
        <w:ind w:left="644"/>
        <w:jc w:val="center"/>
        <w:rPr>
          <w:rFonts w:ascii="Times New Roman" w:hAnsi="Times New Roman"/>
        </w:rPr>
      </w:pPr>
    </w:p>
    <w:sectPr w:rsidR="007D7AE3" w:rsidSect="0078204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17" w:right="1127" w:bottom="1702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21249" w14:textId="77777777" w:rsidR="00AF68C6" w:rsidRDefault="00AF68C6" w:rsidP="00DC4702">
      <w:r>
        <w:separator/>
      </w:r>
    </w:p>
  </w:endnote>
  <w:endnote w:type="continuationSeparator" w:id="0">
    <w:p w14:paraId="0BDBC70B" w14:textId="77777777" w:rsidR="00AF68C6" w:rsidRDefault="00AF68C6" w:rsidP="00DC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MT Lt">
    <w:altName w:val="Arial"/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AR PL UMing CN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343034"/>
      <w:docPartObj>
        <w:docPartGallery w:val="Page Numbers (Bottom of Page)"/>
        <w:docPartUnique/>
      </w:docPartObj>
    </w:sdtPr>
    <w:sdtEndPr/>
    <w:sdtContent>
      <w:p w14:paraId="118C559A" w14:textId="4678E579" w:rsidR="002F076E" w:rsidRDefault="002F076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864">
          <w:rPr>
            <w:noProof/>
          </w:rPr>
          <w:t>2</w:t>
        </w:r>
        <w:r>
          <w:fldChar w:fldCharType="end"/>
        </w:r>
      </w:p>
    </w:sdtContent>
  </w:sdt>
  <w:p w14:paraId="33D009CE" w14:textId="77777777" w:rsidR="002F076E" w:rsidRDefault="002F076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7668070"/>
      <w:docPartObj>
        <w:docPartGallery w:val="Page Numbers (Bottom of Page)"/>
        <w:docPartUnique/>
      </w:docPartObj>
    </w:sdtPr>
    <w:sdtEndPr/>
    <w:sdtContent>
      <w:p w14:paraId="78B6D66F" w14:textId="1BA49F79" w:rsidR="002F076E" w:rsidRDefault="002F076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E88">
          <w:rPr>
            <w:noProof/>
          </w:rPr>
          <w:t>1</w:t>
        </w:r>
        <w:r>
          <w:fldChar w:fldCharType="end"/>
        </w:r>
      </w:p>
    </w:sdtContent>
  </w:sdt>
  <w:p w14:paraId="72351014" w14:textId="77777777" w:rsidR="002F076E" w:rsidRDefault="002F07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2CD0B" w14:textId="77777777" w:rsidR="00AF68C6" w:rsidRDefault="00AF68C6" w:rsidP="00DC4702">
      <w:r>
        <w:separator/>
      </w:r>
    </w:p>
  </w:footnote>
  <w:footnote w:type="continuationSeparator" w:id="0">
    <w:p w14:paraId="4CE6491F" w14:textId="77777777" w:rsidR="00AF68C6" w:rsidRDefault="00AF68C6" w:rsidP="00DC4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BAB6E" w14:textId="79BE359C" w:rsidR="002F076E" w:rsidRDefault="002F07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6734D2A" wp14:editId="1A326916">
          <wp:simplePos x="0" y="0"/>
          <wp:positionH relativeFrom="column">
            <wp:posOffset>-511175</wp:posOffset>
          </wp:positionH>
          <wp:positionV relativeFrom="paragraph">
            <wp:posOffset>-247650</wp:posOffset>
          </wp:positionV>
          <wp:extent cx="786130" cy="826770"/>
          <wp:effectExtent l="0" t="0" r="1270" b="11430"/>
          <wp:wrapThrough wrapText="bothSides">
            <wp:wrapPolygon edited="0">
              <wp:start x="0" y="0"/>
              <wp:lineTo x="0" y="21235"/>
              <wp:lineTo x="20937" y="21235"/>
              <wp:lineTo x="20937" y="0"/>
              <wp:lineTo x="0" y="0"/>
            </wp:wrapPolygon>
          </wp:wrapThrough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1" b="17302"/>
                  <a:stretch/>
                </pic:blipFill>
                <pic:spPr bwMode="auto">
                  <a:xfrm>
                    <a:off x="0" y="0"/>
                    <a:ext cx="786130" cy="826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CA3D0" w14:textId="32DBBFD5" w:rsidR="002F076E" w:rsidRDefault="002F076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1892D" wp14:editId="6405BBC3">
              <wp:simplePos x="0" y="0"/>
              <wp:positionH relativeFrom="column">
                <wp:posOffset>-485140</wp:posOffset>
              </wp:positionH>
              <wp:positionV relativeFrom="paragraph">
                <wp:posOffset>814705</wp:posOffset>
              </wp:positionV>
              <wp:extent cx="1936750" cy="1003300"/>
              <wp:effectExtent l="0" t="0" r="0" b="6350"/>
              <wp:wrapThrough wrapText="bothSides">
                <wp:wrapPolygon edited="0">
                  <wp:start x="425" y="0"/>
                  <wp:lineTo x="425" y="21327"/>
                  <wp:lineTo x="20821" y="21327"/>
                  <wp:lineTo x="20821" y="0"/>
                  <wp:lineTo x="425" y="0"/>
                </wp:wrapPolygon>
              </wp:wrapThrough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6750" cy="1003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BE1D53" w14:textId="77777777" w:rsidR="002F076E" w:rsidRDefault="002F076E" w:rsidP="00390B0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DIPARTIMENTO DI STUDI </w:t>
                          </w:r>
                        </w:p>
                        <w:p w14:paraId="3787B4E3" w14:textId="4F7C0ED5" w:rsidR="002F076E" w:rsidRDefault="002F076E" w:rsidP="00390B0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PER L’ECONOMIA E L’IMPRESA</w:t>
                          </w:r>
                        </w:p>
                        <w:p w14:paraId="5E15934B" w14:textId="77777777" w:rsidR="002F076E" w:rsidRDefault="002F076E" w:rsidP="004C1DA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  <w:p w14:paraId="4436C7AD" w14:textId="6CD1C454" w:rsidR="002F076E" w:rsidRPr="00997E7C" w:rsidRDefault="002F076E" w:rsidP="002E6D8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Calibri" w:hAnsi="Calibri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1892D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2pt;margin-top:64.15pt;width:152.5pt;height:7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" filled="f" stroked="f">
              <v:textbox>
                <w:txbxContent>
                  <w:p w14:paraId="62BE1D53" w14:textId="77777777" w:rsidR="002F076E" w:rsidRDefault="002F076E" w:rsidP="00390B0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 xml:space="preserve">DIPARTIMENTO DI STUDI </w:t>
                    </w:r>
                  </w:p>
                  <w:p w14:paraId="3787B4E3" w14:textId="4F7C0ED5" w:rsidR="002F076E" w:rsidRDefault="002F076E" w:rsidP="00390B0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>PER L’ECONOMIA E L’IMPRESA</w:t>
                    </w:r>
                  </w:p>
                  <w:p w14:paraId="5E15934B" w14:textId="77777777" w:rsidR="002F076E" w:rsidRDefault="002F076E" w:rsidP="004C1DAA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14:paraId="4436C7AD" w14:textId="6CD1C454" w:rsidR="002F076E" w:rsidRPr="00997E7C" w:rsidRDefault="002F076E" w:rsidP="002E6D8E">
                    <w:pPr>
                      <w:pStyle w:val="BasicParagraph"/>
                      <w:spacing w:line="240" w:lineRule="auto"/>
                      <w:jc w:val="center"/>
                      <w:rPr>
                        <w:rFonts w:ascii="Calibri" w:hAnsi="Calibri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26782B0C" wp14:editId="625DD4B1">
          <wp:simplePos x="0" y="0"/>
          <wp:positionH relativeFrom="column">
            <wp:posOffset>-427990</wp:posOffset>
          </wp:positionH>
          <wp:positionV relativeFrom="paragraph">
            <wp:posOffset>-106045</wp:posOffset>
          </wp:positionV>
          <wp:extent cx="1832610" cy="848995"/>
          <wp:effectExtent l="0" t="0" r="0" b="8255"/>
          <wp:wrapTopAndBottom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61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1C87DA7"/>
    <w:multiLevelType w:val="hybridMultilevel"/>
    <w:tmpl w:val="FC3C1942"/>
    <w:lvl w:ilvl="0" w:tplc="7C507C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50BEF"/>
    <w:multiLevelType w:val="hybridMultilevel"/>
    <w:tmpl w:val="1E865DA2"/>
    <w:lvl w:ilvl="0" w:tplc="38F2FC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C7742A"/>
    <w:multiLevelType w:val="hybridMultilevel"/>
    <w:tmpl w:val="8F845AD8"/>
    <w:lvl w:ilvl="0" w:tplc="9BC07A8A">
      <w:start w:val="1"/>
      <w:numFmt w:val="lowerLetter"/>
      <w:lvlText w:val="%1)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867E02"/>
    <w:multiLevelType w:val="hybridMultilevel"/>
    <w:tmpl w:val="766216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D474B"/>
    <w:multiLevelType w:val="hybridMultilevel"/>
    <w:tmpl w:val="43D6B614"/>
    <w:lvl w:ilvl="0" w:tplc="B64AAB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926EB"/>
    <w:multiLevelType w:val="hybridMultilevel"/>
    <w:tmpl w:val="4878A7B8"/>
    <w:lvl w:ilvl="0" w:tplc="8ACE988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72E21"/>
    <w:multiLevelType w:val="hybridMultilevel"/>
    <w:tmpl w:val="926CD170"/>
    <w:lvl w:ilvl="0" w:tplc="F198DE4C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2986C0F"/>
    <w:multiLevelType w:val="hybridMultilevel"/>
    <w:tmpl w:val="7FEE2D6A"/>
    <w:lvl w:ilvl="0" w:tplc="0FB4CB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E123D7"/>
    <w:multiLevelType w:val="hybridMultilevel"/>
    <w:tmpl w:val="3A984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91B81"/>
    <w:multiLevelType w:val="hybridMultilevel"/>
    <w:tmpl w:val="CE620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154C89"/>
    <w:multiLevelType w:val="hybridMultilevel"/>
    <w:tmpl w:val="D4685B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1676C7"/>
    <w:multiLevelType w:val="hybridMultilevel"/>
    <w:tmpl w:val="8B8A9ABC"/>
    <w:lvl w:ilvl="0" w:tplc="F82C5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71129F"/>
    <w:multiLevelType w:val="hybridMultilevel"/>
    <w:tmpl w:val="48987ECC"/>
    <w:lvl w:ilvl="0" w:tplc="0FB4CB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3EE2B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A4F42"/>
    <w:multiLevelType w:val="hybridMultilevel"/>
    <w:tmpl w:val="C1AEC688"/>
    <w:lvl w:ilvl="0" w:tplc="6DD8534E">
      <w:start w:val="2"/>
      <w:numFmt w:val="upperLetter"/>
      <w:lvlText w:val="%1)"/>
      <w:lvlJc w:val="left"/>
      <w:pPr>
        <w:ind w:left="314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861" w:hanging="360"/>
      </w:pPr>
    </w:lvl>
    <w:lvl w:ilvl="2" w:tplc="0410001B" w:tentative="1">
      <w:start w:val="1"/>
      <w:numFmt w:val="lowerRoman"/>
      <w:lvlText w:val="%3."/>
      <w:lvlJc w:val="right"/>
      <w:pPr>
        <w:ind w:left="4581" w:hanging="180"/>
      </w:pPr>
    </w:lvl>
    <w:lvl w:ilvl="3" w:tplc="0410000F" w:tentative="1">
      <w:start w:val="1"/>
      <w:numFmt w:val="decimal"/>
      <w:lvlText w:val="%4."/>
      <w:lvlJc w:val="left"/>
      <w:pPr>
        <w:ind w:left="5301" w:hanging="360"/>
      </w:pPr>
    </w:lvl>
    <w:lvl w:ilvl="4" w:tplc="04100019" w:tentative="1">
      <w:start w:val="1"/>
      <w:numFmt w:val="lowerLetter"/>
      <w:lvlText w:val="%5."/>
      <w:lvlJc w:val="left"/>
      <w:pPr>
        <w:ind w:left="6021" w:hanging="360"/>
      </w:pPr>
    </w:lvl>
    <w:lvl w:ilvl="5" w:tplc="0410001B" w:tentative="1">
      <w:start w:val="1"/>
      <w:numFmt w:val="lowerRoman"/>
      <w:lvlText w:val="%6."/>
      <w:lvlJc w:val="right"/>
      <w:pPr>
        <w:ind w:left="6741" w:hanging="180"/>
      </w:pPr>
    </w:lvl>
    <w:lvl w:ilvl="6" w:tplc="0410000F" w:tentative="1">
      <w:start w:val="1"/>
      <w:numFmt w:val="decimal"/>
      <w:lvlText w:val="%7."/>
      <w:lvlJc w:val="left"/>
      <w:pPr>
        <w:ind w:left="7461" w:hanging="360"/>
      </w:pPr>
    </w:lvl>
    <w:lvl w:ilvl="7" w:tplc="04100019" w:tentative="1">
      <w:start w:val="1"/>
      <w:numFmt w:val="lowerLetter"/>
      <w:lvlText w:val="%8."/>
      <w:lvlJc w:val="left"/>
      <w:pPr>
        <w:ind w:left="8181" w:hanging="360"/>
      </w:pPr>
    </w:lvl>
    <w:lvl w:ilvl="8" w:tplc="0410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21" w15:restartNumberingAfterBreak="0">
    <w:nsid w:val="2B493BA3"/>
    <w:multiLevelType w:val="hybridMultilevel"/>
    <w:tmpl w:val="C9ECF306"/>
    <w:lvl w:ilvl="0" w:tplc="49907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A4197"/>
    <w:multiLevelType w:val="multilevel"/>
    <w:tmpl w:val="CFFA651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355A0893"/>
    <w:multiLevelType w:val="hybridMultilevel"/>
    <w:tmpl w:val="5F247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C542BB"/>
    <w:multiLevelType w:val="hybridMultilevel"/>
    <w:tmpl w:val="80D26AD4"/>
    <w:lvl w:ilvl="0" w:tplc="38F2FC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62DA7"/>
    <w:multiLevelType w:val="hybridMultilevel"/>
    <w:tmpl w:val="25BCF69C"/>
    <w:lvl w:ilvl="0" w:tplc="0FB4CB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03C56"/>
    <w:multiLevelType w:val="singleLevel"/>
    <w:tmpl w:val="A7D66290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4A44485C"/>
    <w:multiLevelType w:val="hybridMultilevel"/>
    <w:tmpl w:val="F4FAB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C7F43"/>
    <w:multiLevelType w:val="hybridMultilevel"/>
    <w:tmpl w:val="F3CC9D88"/>
    <w:lvl w:ilvl="0" w:tplc="082CBA18">
      <w:start w:val="3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C1F74"/>
    <w:multiLevelType w:val="hybridMultilevel"/>
    <w:tmpl w:val="D690CCEC"/>
    <w:lvl w:ilvl="0" w:tplc="7D64F63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FF462C"/>
    <w:multiLevelType w:val="hybridMultilevel"/>
    <w:tmpl w:val="619E4A18"/>
    <w:lvl w:ilvl="0" w:tplc="FBAA64C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C9C1080"/>
    <w:multiLevelType w:val="hybridMultilevel"/>
    <w:tmpl w:val="18665984"/>
    <w:lvl w:ilvl="0" w:tplc="9EDAAC66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295FE2"/>
    <w:multiLevelType w:val="hybridMultilevel"/>
    <w:tmpl w:val="77A6B67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6F153E28"/>
    <w:multiLevelType w:val="hybridMultilevel"/>
    <w:tmpl w:val="F87C5040"/>
    <w:lvl w:ilvl="0" w:tplc="771E5A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423CB"/>
    <w:multiLevelType w:val="hybridMultilevel"/>
    <w:tmpl w:val="3AEE24F8"/>
    <w:lvl w:ilvl="0" w:tplc="6DD8534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D0332"/>
    <w:multiLevelType w:val="hybridMultilevel"/>
    <w:tmpl w:val="B33823CE"/>
    <w:lvl w:ilvl="0" w:tplc="DE3AF042">
      <w:start w:val="1"/>
      <w:numFmt w:val="decimal"/>
      <w:lvlText w:val="%1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8C57BE"/>
    <w:multiLevelType w:val="hybridMultilevel"/>
    <w:tmpl w:val="BC06D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47C69"/>
    <w:multiLevelType w:val="hybridMultilevel"/>
    <w:tmpl w:val="4B648902"/>
    <w:lvl w:ilvl="0" w:tplc="6AF0020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51A9B"/>
    <w:multiLevelType w:val="hybridMultilevel"/>
    <w:tmpl w:val="D1B0C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30"/>
  </w:num>
  <w:num w:numId="4">
    <w:abstractNumId w:val="29"/>
  </w:num>
  <w:num w:numId="5">
    <w:abstractNumId w:val="10"/>
  </w:num>
  <w:num w:numId="6">
    <w:abstractNumId w:val="27"/>
  </w:num>
  <w:num w:numId="7">
    <w:abstractNumId w:val="23"/>
  </w:num>
  <w:num w:numId="8">
    <w:abstractNumId w:val="13"/>
  </w:num>
  <w:num w:numId="9">
    <w:abstractNumId w:val="21"/>
  </w:num>
  <w:num w:numId="10">
    <w:abstractNumId w:val="6"/>
  </w:num>
  <w:num w:numId="11">
    <w:abstractNumId w:val="16"/>
  </w:num>
  <w:num w:numId="12">
    <w:abstractNumId w:val="36"/>
  </w:num>
  <w:num w:numId="13">
    <w:abstractNumId w:val="37"/>
  </w:num>
  <w:num w:numId="14">
    <w:abstractNumId w:val="19"/>
  </w:num>
  <w:num w:numId="15">
    <w:abstractNumId w:val="25"/>
  </w:num>
  <w:num w:numId="16">
    <w:abstractNumId w:val="14"/>
  </w:num>
  <w:num w:numId="17">
    <w:abstractNumId w:val="7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7"/>
  </w:num>
  <w:num w:numId="22">
    <w:abstractNumId w:val="31"/>
  </w:num>
  <w:num w:numId="23">
    <w:abstractNumId w:val="38"/>
  </w:num>
  <w:num w:numId="24">
    <w:abstractNumId w:val="33"/>
  </w:num>
  <w:num w:numId="25">
    <w:abstractNumId w:val="26"/>
  </w:num>
  <w:num w:numId="26">
    <w:abstractNumId w:val="24"/>
  </w:num>
  <w:num w:numId="27">
    <w:abstractNumId w:val="8"/>
  </w:num>
  <w:num w:numId="28">
    <w:abstractNumId w:val="12"/>
  </w:num>
  <w:num w:numId="29">
    <w:abstractNumId w:val="15"/>
  </w:num>
  <w:num w:numId="30">
    <w:abstractNumId w:val="9"/>
  </w:num>
  <w:num w:numId="31">
    <w:abstractNumId w:val="32"/>
  </w:num>
  <w:num w:numId="32">
    <w:abstractNumId w:val="20"/>
  </w:num>
  <w:num w:numId="33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02"/>
    <w:rsid w:val="00000434"/>
    <w:rsid w:val="0000069B"/>
    <w:rsid w:val="00002DB2"/>
    <w:rsid w:val="00002ECA"/>
    <w:rsid w:val="0000380E"/>
    <w:rsid w:val="000039C0"/>
    <w:rsid w:val="00003C87"/>
    <w:rsid w:val="0000428D"/>
    <w:rsid w:val="00004AF0"/>
    <w:rsid w:val="000051E8"/>
    <w:rsid w:val="000056B2"/>
    <w:rsid w:val="00005B08"/>
    <w:rsid w:val="00005DE0"/>
    <w:rsid w:val="00006BB2"/>
    <w:rsid w:val="00007155"/>
    <w:rsid w:val="0000738F"/>
    <w:rsid w:val="000075BC"/>
    <w:rsid w:val="00007E5B"/>
    <w:rsid w:val="00007F63"/>
    <w:rsid w:val="000104D5"/>
    <w:rsid w:val="00010A4F"/>
    <w:rsid w:val="00010AD1"/>
    <w:rsid w:val="00010BE5"/>
    <w:rsid w:val="00011876"/>
    <w:rsid w:val="00011C86"/>
    <w:rsid w:val="00012D84"/>
    <w:rsid w:val="0001304E"/>
    <w:rsid w:val="00013411"/>
    <w:rsid w:val="000136F8"/>
    <w:rsid w:val="00013921"/>
    <w:rsid w:val="00013BF9"/>
    <w:rsid w:val="0001470D"/>
    <w:rsid w:val="0001492B"/>
    <w:rsid w:val="00015B46"/>
    <w:rsid w:val="00016405"/>
    <w:rsid w:val="00016D7E"/>
    <w:rsid w:val="00017369"/>
    <w:rsid w:val="0001748C"/>
    <w:rsid w:val="00017654"/>
    <w:rsid w:val="000177B8"/>
    <w:rsid w:val="0001791E"/>
    <w:rsid w:val="00017B76"/>
    <w:rsid w:val="00020AB3"/>
    <w:rsid w:val="00021211"/>
    <w:rsid w:val="00021F6D"/>
    <w:rsid w:val="000221F7"/>
    <w:rsid w:val="000226D5"/>
    <w:rsid w:val="000229DF"/>
    <w:rsid w:val="00022B37"/>
    <w:rsid w:val="00022B7C"/>
    <w:rsid w:val="000234DC"/>
    <w:rsid w:val="00023755"/>
    <w:rsid w:val="00023F4E"/>
    <w:rsid w:val="00024521"/>
    <w:rsid w:val="00025412"/>
    <w:rsid w:val="00025436"/>
    <w:rsid w:val="00025850"/>
    <w:rsid w:val="000258E3"/>
    <w:rsid w:val="00025D92"/>
    <w:rsid w:val="00026136"/>
    <w:rsid w:val="000268D1"/>
    <w:rsid w:val="0002692A"/>
    <w:rsid w:val="00026F31"/>
    <w:rsid w:val="000274CE"/>
    <w:rsid w:val="00031455"/>
    <w:rsid w:val="00032067"/>
    <w:rsid w:val="00032284"/>
    <w:rsid w:val="0003248E"/>
    <w:rsid w:val="00032BC5"/>
    <w:rsid w:val="00034AAB"/>
    <w:rsid w:val="00034AC6"/>
    <w:rsid w:val="00034B2B"/>
    <w:rsid w:val="00034B44"/>
    <w:rsid w:val="000350D1"/>
    <w:rsid w:val="0003564F"/>
    <w:rsid w:val="0003621C"/>
    <w:rsid w:val="00036413"/>
    <w:rsid w:val="00036C2B"/>
    <w:rsid w:val="00036C82"/>
    <w:rsid w:val="0003717B"/>
    <w:rsid w:val="0003736E"/>
    <w:rsid w:val="000373FC"/>
    <w:rsid w:val="00040B4E"/>
    <w:rsid w:val="00040D98"/>
    <w:rsid w:val="00041ADD"/>
    <w:rsid w:val="00041CAE"/>
    <w:rsid w:val="00041D06"/>
    <w:rsid w:val="00041DEC"/>
    <w:rsid w:val="00041F6B"/>
    <w:rsid w:val="000421C6"/>
    <w:rsid w:val="00042AEB"/>
    <w:rsid w:val="00042B08"/>
    <w:rsid w:val="000438DC"/>
    <w:rsid w:val="00043B3C"/>
    <w:rsid w:val="00043C4B"/>
    <w:rsid w:val="000447D3"/>
    <w:rsid w:val="0004482D"/>
    <w:rsid w:val="00044CF7"/>
    <w:rsid w:val="00044F38"/>
    <w:rsid w:val="0004587B"/>
    <w:rsid w:val="00046051"/>
    <w:rsid w:val="0004606C"/>
    <w:rsid w:val="0004727F"/>
    <w:rsid w:val="000501C4"/>
    <w:rsid w:val="000507F9"/>
    <w:rsid w:val="000508DE"/>
    <w:rsid w:val="00050940"/>
    <w:rsid w:val="00050CCF"/>
    <w:rsid w:val="00050E31"/>
    <w:rsid w:val="000517DA"/>
    <w:rsid w:val="00051DE1"/>
    <w:rsid w:val="000524E4"/>
    <w:rsid w:val="0005252B"/>
    <w:rsid w:val="000525E7"/>
    <w:rsid w:val="00052E76"/>
    <w:rsid w:val="000530B0"/>
    <w:rsid w:val="00053914"/>
    <w:rsid w:val="00053D19"/>
    <w:rsid w:val="000544BC"/>
    <w:rsid w:val="00054CCC"/>
    <w:rsid w:val="000550D9"/>
    <w:rsid w:val="00055178"/>
    <w:rsid w:val="00055DFE"/>
    <w:rsid w:val="0005622D"/>
    <w:rsid w:val="000569A4"/>
    <w:rsid w:val="00056E48"/>
    <w:rsid w:val="00056F73"/>
    <w:rsid w:val="00057A93"/>
    <w:rsid w:val="00057DCA"/>
    <w:rsid w:val="000604F2"/>
    <w:rsid w:val="00060943"/>
    <w:rsid w:val="00061009"/>
    <w:rsid w:val="00061513"/>
    <w:rsid w:val="00061A79"/>
    <w:rsid w:val="00061F6E"/>
    <w:rsid w:val="00062411"/>
    <w:rsid w:val="0006285F"/>
    <w:rsid w:val="000634B6"/>
    <w:rsid w:val="00063FD5"/>
    <w:rsid w:val="00063FFC"/>
    <w:rsid w:val="000671E4"/>
    <w:rsid w:val="00067C21"/>
    <w:rsid w:val="00067EB8"/>
    <w:rsid w:val="0007043A"/>
    <w:rsid w:val="000705B4"/>
    <w:rsid w:val="000711F5"/>
    <w:rsid w:val="0007182A"/>
    <w:rsid w:val="00071976"/>
    <w:rsid w:val="00071DA0"/>
    <w:rsid w:val="00072A23"/>
    <w:rsid w:val="000735FF"/>
    <w:rsid w:val="000743F9"/>
    <w:rsid w:val="000747FF"/>
    <w:rsid w:val="00074E5D"/>
    <w:rsid w:val="0007529C"/>
    <w:rsid w:val="00075993"/>
    <w:rsid w:val="00075C6B"/>
    <w:rsid w:val="00076000"/>
    <w:rsid w:val="000763F2"/>
    <w:rsid w:val="0007679A"/>
    <w:rsid w:val="00077520"/>
    <w:rsid w:val="00077B1B"/>
    <w:rsid w:val="00080667"/>
    <w:rsid w:val="000806A2"/>
    <w:rsid w:val="00080848"/>
    <w:rsid w:val="00080947"/>
    <w:rsid w:val="00080ADA"/>
    <w:rsid w:val="00080EDB"/>
    <w:rsid w:val="00080FD5"/>
    <w:rsid w:val="00081617"/>
    <w:rsid w:val="00081CC5"/>
    <w:rsid w:val="000822A4"/>
    <w:rsid w:val="000829A8"/>
    <w:rsid w:val="00083112"/>
    <w:rsid w:val="00083244"/>
    <w:rsid w:val="000834A9"/>
    <w:rsid w:val="00083D60"/>
    <w:rsid w:val="00084310"/>
    <w:rsid w:val="00084460"/>
    <w:rsid w:val="00084511"/>
    <w:rsid w:val="00084AFA"/>
    <w:rsid w:val="00085573"/>
    <w:rsid w:val="0008678A"/>
    <w:rsid w:val="00086C6F"/>
    <w:rsid w:val="00087466"/>
    <w:rsid w:val="00087DDC"/>
    <w:rsid w:val="000902DA"/>
    <w:rsid w:val="000905ED"/>
    <w:rsid w:val="000920E1"/>
    <w:rsid w:val="00092300"/>
    <w:rsid w:val="00092359"/>
    <w:rsid w:val="00092532"/>
    <w:rsid w:val="0009294D"/>
    <w:rsid w:val="0009428E"/>
    <w:rsid w:val="00094570"/>
    <w:rsid w:val="00094AD9"/>
    <w:rsid w:val="00094D68"/>
    <w:rsid w:val="00095381"/>
    <w:rsid w:val="00095885"/>
    <w:rsid w:val="00095D72"/>
    <w:rsid w:val="00095D86"/>
    <w:rsid w:val="00095D8D"/>
    <w:rsid w:val="00095F7C"/>
    <w:rsid w:val="00096852"/>
    <w:rsid w:val="00096C5A"/>
    <w:rsid w:val="00097126"/>
    <w:rsid w:val="000978FA"/>
    <w:rsid w:val="0009792F"/>
    <w:rsid w:val="00097AC4"/>
    <w:rsid w:val="00097C00"/>
    <w:rsid w:val="000A039E"/>
    <w:rsid w:val="000A1BD5"/>
    <w:rsid w:val="000A205B"/>
    <w:rsid w:val="000A2273"/>
    <w:rsid w:val="000A2624"/>
    <w:rsid w:val="000A262F"/>
    <w:rsid w:val="000A2F55"/>
    <w:rsid w:val="000A3F2B"/>
    <w:rsid w:val="000A4032"/>
    <w:rsid w:val="000A4CEC"/>
    <w:rsid w:val="000A5751"/>
    <w:rsid w:val="000A5F33"/>
    <w:rsid w:val="000A644E"/>
    <w:rsid w:val="000A6BC3"/>
    <w:rsid w:val="000A6FC8"/>
    <w:rsid w:val="000A724E"/>
    <w:rsid w:val="000A7A89"/>
    <w:rsid w:val="000A7DEB"/>
    <w:rsid w:val="000B0B3D"/>
    <w:rsid w:val="000B0C65"/>
    <w:rsid w:val="000B0DCD"/>
    <w:rsid w:val="000B0F01"/>
    <w:rsid w:val="000B1E84"/>
    <w:rsid w:val="000B4076"/>
    <w:rsid w:val="000B4610"/>
    <w:rsid w:val="000B4CF7"/>
    <w:rsid w:val="000B5A64"/>
    <w:rsid w:val="000B6822"/>
    <w:rsid w:val="000B6A62"/>
    <w:rsid w:val="000B7285"/>
    <w:rsid w:val="000B7954"/>
    <w:rsid w:val="000C0062"/>
    <w:rsid w:val="000C056A"/>
    <w:rsid w:val="000C0F97"/>
    <w:rsid w:val="000C1222"/>
    <w:rsid w:val="000C1CB3"/>
    <w:rsid w:val="000C2D10"/>
    <w:rsid w:val="000C3103"/>
    <w:rsid w:val="000C3123"/>
    <w:rsid w:val="000C34A7"/>
    <w:rsid w:val="000C370C"/>
    <w:rsid w:val="000C3C68"/>
    <w:rsid w:val="000C4D59"/>
    <w:rsid w:val="000C514F"/>
    <w:rsid w:val="000C5714"/>
    <w:rsid w:val="000C5AC5"/>
    <w:rsid w:val="000C6B77"/>
    <w:rsid w:val="000C717D"/>
    <w:rsid w:val="000C7ADF"/>
    <w:rsid w:val="000D10FC"/>
    <w:rsid w:val="000D142A"/>
    <w:rsid w:val="000D1633"/>
    <w:rsid w:val="000D1B41"/>
    <w:rsid w:val="000D21C1"/>
    <w:rsid w:val="000D22E2"/>
    <w:rsid w:val="000D2345"/>
    <w:rsid w:val="000D2D04"/>
    <w:rsid w:val="000D3229"/>
    <w:rsid w:val="000D4673"/>
    <w:rsid w:val="000D4AA9"/>
    <w:rsid w:val="000D4ACF"/>
    <w:rsid w:val="000D5260"/>
    <w:rsid w:val="000D5C84"/>
    <w:rsid w:val="000D6E47"/>
    <w:rsid w:val="000D6F64"/>
    <w:rsid w:val="000D71AB"/>
    <w:rsid w:val="000D74AF"/>
    <w:rsid w:val="000D7877"/>
    <w:rsid w:val="000D7B04"/>
    <w:rsid w:val="000D7D09"/>
    <w:rsid w:val="000D7FB3"/>
    <w:rsid w:val="000E0197"/>
    <w:rsid w:val="000E0511"/>
    <w:rsid w:val="000E0920"/>
    <w:rsid w:val="000E1013"/>
    <w:rsid w:val="000E2422"/>
    <w:rsid w:val="000E243D"/>
    <w:rsid w:val="000E2791"/>
    <w:rsid w:val="000E2CFB"/>
    <w:rsid w:val="000E2ECC"/>
    <w:rsid w:val="000E3284"/>
    <w:rsid w:val="000E369D"/>
    <w:rsid w:val="000E3941"/>
    <w:rsid w:val="000E44FB"/>
    <w:rsid w:val="000E499B"/>
    <w:rsid w:val="000E4A88"/>
    <w:rsid w:val="000E5459"/>
    <w:rsid w:val="000E574D"/>
    <w:rsid w:val="000E5E7C"/>
    <w:rsid w:val="000E6B6C"/>
    <w:rsid w:val="000E6C1E"/>
    <w:rsid w:val="000E780A"/>
    <w:rsid w:val="000E7C0F"/>
    <w:rsid w:val="000E7D99"/>
    <w:rsid w:val="000F09E0"/>
    <w:rsid w:val="000F1CF4"/>
    <w:rsid w:val="000F29EF"/>
    <w:rsid w:val="000F3220"/>
    <w:rsid w:val="000F4AF6"/>
    <w:rsid w:val="000F4C58"/>
    <w:rsid w:val="000F4F1B"/>
    <w:rsid w:val="000F52D0"/>
    <w:rsid w:val="000F5526"/>
    <w:rsid w:val="000F57BF"/>
    <w:rsid w:val="000F5BE6"/>
    <w:rsid w:val="000F5CBF"/>
    <w:rsid w:val="000F5D9A"/>
    <w:rsid w:val="000F5F80"/>
    <w:rsid w:val="000F61EC"/>
    <w:rsid w:val="000F698A"/>
    <w:rsid w:val="000F6BB8"/>
    <w:rsid w:val="000F6C90"/>
    <w:rsid w:val="000F7567"/>
    <w:rsid w:val="000F79E5"/>
    <w:rsid w:val="000F7A26"/>
    <w:rsid w:val="000F7E46"/>
    <w:rsid w:val="00100051"/>
    <w:rsid w:val="001000F8"/>
    <w:rsid w:val="00101824"/>
    <w:rsid w:val="00102FB9"/>
    <w:rsid w:val="001030ED"/>
    <w:rsid w:val="001030FF"/>
    <w:rsid w:val="001034E4"/>
    <w:rsid w:val="00103C92"/>
    <w:rsid w:val="00104641"/>
    <w:rsid w:val="00104BF3"/>
    <w:rsid w:val="00104D37"/>
    <w:rsid w:val="00104E33"/>
    <w:rsid w:val="00104EF5"/>
    <w:rsid w:val="001052E8"/>
    <w:rsid w:val="00105568"/>
    <w:rsid w:val="00105616"/>
    <w:rsid w:val="00105F24"/>
    <w:rsid w:val="001073A0"/>
    <w:rsid w:val="00107666"/>
    <w:rsid w:val="00107CDD"/>
    <w:rsid w:val="00107D54"/>
    <w:rsid w:val="001103B5"/>
    <w:rsid w:val="001103DD"/>
    <w:rsid w:val="00110A18"/>
    <w:rsid w:val="00110EC0"/>
    <w:rsid w:val="00111248"/>
    <w:rsid w:val="001116A6"/>
    <w:rsid w:val="0011198C"/>
    <w:rsid w:val="00111A40"/>
    <w:rsid w:val="0011256D"/>
    <w:rsid w:val="0011291E"/>
    <w:rsid w:val="00113302"/>
    <w:rsid w:val="00114D26"/>
    <w:rsid w:val="0011522A"/>
    <w:rsid w:val="00115504"/>
    <w:rsid w:val="00115FB4"/>
    <w:rsid w:val="0011637C"/>
    <w:rsid w:val="001165C4"/>
    <w:rsid w:val="00116A45"/>
    <w:rsid w:val="00116BD8"/>
    <w:rsid w:val="001173E0"/>
    <w:rsid w:val="00117ABC"/>
    <w:rsid w:val="0012022B"/>
    <w:rsid w:val="00121132"/>
    <w:rsid w:val="001216F1"/>
    <w:rsid w:val="0012188A"/>
    <w:rsid w:val="0012208B"/>
    <w:rsid w:val="001225F8"/>
    <w:rsid w:val="0012353D"/>
    <w:rsid w:val="001236F8"/>
    <w:rsid w:val="0012418D"/>
    <w:rsid w:val="00125A8F"/>
    <w:rsid w:val="00125BED"/>
    <w:rsid w:val="00127640"/>
    <w:rsid w:val="00127768"/>
    <w:rsid w:val="001304D7"/>
    <w:rsid w:val="00130870"/>
    <w:rsid w:val="00131F31"/>
    <w:rsid w:val="00132AD9"/>
    <w:rsid w:val="00133B7D"/>
    <w:rsid w:val="00134B2F"/>
    <w:rsid w:val="00136423"/>
    <w:rsid w:val="00136B4F"/>
    <w:rsid w:val="00136C93"/>
    <w:rsid w:val="00137237"/>
    <w:rsid w:val="001377F8"/>
    <w:rsid w:val="00137AF7"/>
    <w:rsid w:val="00140064"/>
    <w:rsid w:val="0014079F"/>
    <w:rsid w:val="0014116B"/>
    <w:rsid w:val="001415D5"/>
    <w:rsid w:val="00141796"/>
    <w:rsid w:val="0014199C"/>
    <w:rsid w:val="00141DFC"/>
    <w:rsid w:val="0014288F"/>
    <w:rsid w:val="00142C7B"/>
    <w:rsid w:val="00143516"/>
    <w:rsid w:val="00143669"/>
    <w:rsid w:val="00144105"/>
    <w:rsid w:val="001447A3"/>
    <w:rsid w:val="00145151"/>
    <w:rsid w:val="001459BD"/>
    <w:rsid w:val="00145A34"/>
    <w:rsid w:val="00145A7C"/>
    <w:rsid w:val="00146133"/>
    <w:rsid w:val="00146E39"/>
    <w:rsid w:val="00147286"/>
    <w:rsid w:val="00147A68"/>
    <w:rsid w:val="00147AF7"/>
    <w:rsid w:val="001530E1"/>
    <w:rsid w:val="00153CB6"/>
    <w:rsid w:val="00153EEB"/>
    <w:rsid w:val="00154396"/>
    <w:rsid w:val="00154413"/>
    <w:rsid w:val="00155536"/>
    <w:rsid w:val="0015557D"/>
    <w:rsid w:val="001555B4"/>
    <w:rsid w:val="001558AB"/>
    <w:rsid w:val="0015597F"/>
    <w:rsid w:val="0015612F"/>
    <w:rsid w:val="00156476"/>
    <w:rsid w:val="001573DE"/>
    <w:rsid w:val="0015794C"/>
    <w:rsid w:val="00157CDB"/>
    <w:rsid w:val="00160304"/>
    <w:rsid w:val="00160C75"/>
    <w:rsid w:val="00160D2B"/>
    <w:rsid w:val="00161FB5"/>
    <w:rsid w:val="00163368"/>
    <w:rsid w:val="0016343E"/>
    <w:rsid w:val="00164413"/>
    <w:rsid w:val="00164A1E"/>
    <w:rsid w:val="00165444"/>
    <w:rsid w:val="0016569C"/>
    <w:rsid w:val="00165AE1"/>
    <w:rsid w:val="00165BD4"/>
    <w:rsid w:val="001663F8"/>
    <w:rsid w:val="001675AB"/>
    <w:rsid w:val="00167621"/>
    <w:rsid w:val="00167E5F"/>
    <w:rsid w:val="00170AEC"/>
    <w:rsid w:val="00170EF1"/>
    <w:rsid w:val="001725A4"/>
    <w:rsid w:val="00172D7A"/>
    <w:rsid w:val="0017408A"/>
    <w:rsid w:val="00174191"/>
    <w:rsid w:val="00174222"/>
    <w:rsid w:val="00175D70"/>
    <w:rsid w:val="00175D9E"/>
    <w:rsid w:val="00176194"/>
    <w:rsid w:val="00177261"/>
    <w:rsid w:val="00177B86"/>
    <w:rsid w:val="00180A9E"/>
    <w:rsid w:val="00180BFF"/>
    <w:rsid w:val="00180ED9"/>
    <w:rsid w:val="00180F66"/>
    <w:rsid w:val="001812BA"/>
    <w:rsid w:val="001813EC"/>
    <w:rsid w:val="0018153C"/>
    <w:rsid w:val="00181807"/>
    <w:rsid w:val="00181AEA"/>
    <w:rsid w:val="00181EA0"/>
    <w:rsid w:val="00182031"/>
    <w:rsid w:val="00182828"/>
    <w:rsid w:val="001828B1"/>
    <w:rsid w:val="00182A5E"/>
    <w:rsid w:val="001831A0"/>
    <w:rsid w:val="00183481"/>
    <w:rsid w:val="00184066"/>
    <w:rsid w:val="0018409E"/>
    <w:rsid w:val="0018421D"/>
    <w:rsid w:val="00184B01"/>
    <w:rsid w:val="00184BBC"/>
    <w:rsid w:val="00186B36"/>
    <w:rsid w:val="00191407"/>
    <w:rsid w:val="001914B2"/>
    <w:rsid w:val="00191ADA"/>
    <w:rsid w:val="00191D31"/>
    <w:rsid w:val="00192A60"/>
    <w:rsid w:val="00192C96"/>
    <w:rsid w:val="00193200"/>
    <w:rsid w:val="0019380C"/>
    <w:rsid w:val="0019428F"/>
    <w:rsid w:val="00194A27"/>
    <w:rsid w:val="00195A63"/>
    <w:rsid w:val="0019641A"/>
    <w:rsid w:val="00196439"/>
    <w:rsid w:val="00197411"/>
    <w:rsid w:val="00197A57"/>
    <w:rsid w:val="00197B9F"/>
    <w:rsid w:val="001A028D"/>
    <w:rsid w:val="001A0954"/>
    <w:rsid w:val="001A12EF"/>
    <w:rsid w:val="001A19A6"/>
    <w:rsid w:val="001A1E43"/>
    <w:rsid w:val="001A1FFE"/>
    <w:rsid w:val="001A2999"/>
    <w:rsid w:val="001A337B"/>
    <w:rsid w:val="001A3EAC"/>
    <w:rsid w:val="001A4585"/>
    <w:rsid w:val="001A4851"/>
    <w:rsid w:val="001A4BF3"/>
    <w:rsid w:val="001A50C5"/>
    <w:rsid w:val="001A51A7"/>
    <w:rsid w:val="001A53AF"/>
    <w:rsid w:val="001A58DB"/>
    <w:rsid w:val="001A6427"/>
    <w:rsid w:val="001A68EA"/>
    <w:rsid w:val="001A6A15"/>
    <w:rsid w:val="001A6EF3"/>
    <w:rsid w:val="001A7829"/>
    <w:rsid w:val="001B02C2"/>
    <w:rsid w:val="001B0799"/>
    <w:rsid w:val="001B0AC6"/>
    <w:rsid w:val="001B19BD"/>
    <w:rsid w:val="001B1AEB"/>
    <w:rsid w:val="001B1D7A"/>
    <w:rsid w:val="001B1F9A"/>
    <w:rsid w:val="001B223F"/>
    <w:rsid w:val="001B2437"/>
    <w:rsid w:val="001B261C"/>
    <w:rsid w:val="001B514D"/>
    <w:rsid w:val="001B5372"/>
    <w:rsid w:val="001B5D3B"/>
    <w:rsid w:val="001B6AA5"/>
    <w:rsid w:val="001B727F"/>
    <w:rsid w:val="001B782A"/>
    <w:rsid w:val="001B7B3A"/>
    <w:rsid w:val="001B7E07"/>
    <w:rsid w:val="001B7E8C"/>
    <w:rsid w:val="001B7FC6"/>
    <w:rsid w:val="001C021B"/>
    <w:rsid w:val="001C0314"/>
    <w:rsid w:val="001C05CA"/>
    <w:rsid w:val="001C12CF"/>
    <w:rsid w:val="001C1A87"/>
    <w:rsid w:val="001C25F1"/>
    <w:rsid w:val="001C2E70"/>
    <w:rsid w:val="001C3212"/>
    <w:rsid w:val="001C3D30"/>
    <w:rsid w:val="001C4CFD"/>
    <w:rsid w:val="001C4E50"/>
    <w:rsid w:val="001C5F8E"/>
    <w:rsid w:val="001C6647"/>
    <w:rsid w:val="001C6672"/>
    <w:rsid w:val="001C6A70"/>
    <w:rsid w:val="001C6AEE"/>
    <w:rsid w:val="001C6E6C"/>
    <w:rsid w:val="001C6FE5"/>
    <w:rsid w:val="001C7A86"/>
    <w:rsid w:val="001C7E1B"/>
    <w:rsid w:val="001D0431"/>
    <w:rsid w:val="001D12DF"/>
    <w:rsid w:val="001D1479"/>
    <w:rsid w:val="001D1C40"/>
    <w:rsid w:val="001D1FF1"/>
    <w:rsid w:val="001D2C26"/>
    <w:rsid w:val="001D335D"/>
    <w:rsid w:val="001D36B4"/>
    <w:rsid w:val="001D3886"/>
    <w:rsid w:val="001D403A"/>
    <w:rsid w:val="001D42BB"/>
    <w:rsid w:val="001D4A71"/>
    <w:rsid w:val="001D4B39"/>
    <w:rsid w:val="001D4C92"/>
    <w:rsid w:val="001D52F0"/>
    <w:rsid w:val="001D5382"/>
    <w:rsid w:val="001D6190"/>
    <w:rsid w:val="001D63E1"/>
    <w:rsid w:val="001D65BA"/>
    <w:rsid w:val="001D665E"/>
    <w:rsid w:val="001D75F9"/>
    <w:rsid w:val="001D7713"/>
    <w:rsid w:val="001D78EE"/>
    <w:rsid w:val="001D791A"/>
    <w:rsid w:val="001D7F91"/>
    <w:rsid w:val="001D7FE6"/>
    <w:rsid w:val="001E0561"/>
    <w:rsid w:val="001E0566"/>
    <w:rsid w:val="001E0E29"/>
    <w:rsid w:val="001E12E1"/>
    <w:rsid w:val="001E1459"/>
    <w:rsid w:val="001E1B46"/>
    <w:rsid w:val="001E1E94"/>
    <w:rsid w:val="001E1F97"/>
    <w:rsid w:val="001E2455"/>
    <w:rsid w:val="001E248C"/>
    <w:rsid w:val="001E29BA"/>
    <w:rsid w:val="001E37E8"/>
    <w:rsid w:val="001E443B"/>
    <w:rsid w:val="001E5373"/>
    <w:rsid w:val="001E5611"/>
    <w:rsid w:val="001E5631"/>
    <w:rsid w:val="001E6195"/>
    <w:rsid w:val="001E6206"/>
    <w:rsid w:val="001E651E"/>
    <w:rsid w:val="001E6E85"/>
    <w:rsid w:val="001F01B0"/>
    <w:rsid w:val="001F0340"/>
    <w:rsid w:val="001F082D"/>
    <w:rsid w:val="001F0A5E"/>
    <w:rsid w:val="001F0BEA"/>
    <w:rsid w:val="001F154A"/>
    <w:rsid w:val="001F1B61"/>
    <w:rsid w:val="001F293A"/>
    <w:rsid w:val="001F317D"/>
    <w:rsid w:val="001F4432"/>
    <w:rsid w:val="001F44DF"/>
    <w:rsid w:val="001F4836"/>
    <w:rsid w:val="001F4A88"/>
    <w:rsid w:val="001F4BC8"/>
    <w:rsid w:val="001F4E01"/>
    <w:rsid w:val="001F5785"/>
    <w:rsid w:val="001F5D82"/>
    <w:rsid w:val="001F631A"/>
    <w:rsid w:val="001F67AE"/>
    <w:rsid w:val="001F78D2"/>
    <w:rsid w:val="001F7AB6"/>
    <w:rsid w:val="001F7DB2"/>
    <w:rsid w:val="0020004A"/>
    <w:rsid w:val="002012E6"/>
    <w:rsid w:val="00201C17"/>
    <w:rsid w:val="00201E72"/>
    <w:rsid w:val="00201ED7"/>
    <w:rsid w:val="0020206C"/>
    <w:rsid w:val="00202232"/>
    <w:rsid w:val="002029BB"/>
    <w:rsid w:val="00202BF2"/>
    <w:rsid w:val="00202FB6"/>
    <w:rsid w:val="00203708"/>
    <w:rsid w:val="00203B98"/>
    <w:rsid w:val="002041A2"/>
    <w:rsid w:val="002044A3"/>
    <w:rsid w:val="002048B9"/>
    <w:rsid w:val="0020524D"/>
    <w:rsid w:val="00205DFC"/>
    <w:rsid w:val="00206325"/>
    <w:rsid w:val="00206573"/>
    <w:rsid w:val="00206698"/>
    <w:rsid w:val="00207989"/>
    <w:rsid w:val="00207E4A"/>
    <w:rsid w:val="00210398"/>
    <w:rsid w:val="00210418"/>
    <w:rsid w:val="00210764"/>
    <w:rsid w:val="00210860"/>
    <w:rsid w:val="002108DE"/>
    <w:rsid w:val="0021137E"/>
    <w:rsid w:val="00211601"/>
    <w:rsid w:val="00211AD4"/>
    <w:rsid w:val="00211E29"/>
    <w:rsid w:val="002123E3"/>
    <w:rsid w:val="00212978"/>
    <w:rsid w:val="002129C7"/>
    <w:rsid w:val="002130AE"/>
    <w:rsid w:val="002136AF"/>
    <w:rsid w:val="0021429C"/>
    <w:rsid w:val="00214E25"/>
    <w:rsid w:val="00215735"/>
    <w:rsid w:val="002165EF"/>
    <w:rsid w:val="00216A2F"/>
    <w:rsid w:val="0021716C"/>
    <w:rsid w:val="00217B1E"/>
    <w:rsid w:val="0022021E"/>
    <w:rsid w:val="00220643"/>
    <w:rsid w:val="002222CB"/>
    <w:rsid w:val="00222309"/>
    <w:rsid w:val="00222484"/>
    <w:rsid w:val="00222B9F"/>
    <w:rsid w:val="00222C14"/>
    <w:rsid w:val="00222D35"/>
    <w:rsid w:val="00222EEE"/>
    <w:rsid w:val="00223462"/>
    <w:rsid w:val="002236F1"/>
    <w:rsid w:val="00223BBD"/>
    <w:rsid w:val="00223C3A"/>
    <w:rsid w:val="002240A1"/>
    <w:rsid w:val="0022416B"/>
    <w:rsid w:val="00224649"/>
    <w:rsid w:val="002247CF"/>
    <w:rsid w:val="002253CC"/>
    <w:rsid w:val="00226157"/>
    <w:rsid w:val="00226F70"/>
    <w:rsid w:val="00227081"/>
    <w:rsid w:val="00227524"/>
    <w:rsid w:val="00227939"/>
    <w:rsid w:val="00227968"/>
    <w:rsid w:val="00227D08"/>
    <w:rsid w:val="00230246"/>
    <w:rsid w:val="00230FFA"/>
    <w:rsid w:val="00231067"/>
    <w:rsid w:val="00232F41"/>
    <w:rsid w:val="00234040"/>
    <w:rsid w:val="00234294"/>
    <w:rsid w:val="00235A13"/>
    <w:rsid w:val="00236233"/>
    <w:rsid w:val="002369F7"/>
    <w:rsid w:val="00237D56"/>
    <w:rsid w:val="00241287"/>
    <w:rsid w:val="0024183B"/>
    <w:rsid w:val="00241B2E"/>
    <w:rsid w:val="002432B3"/>
    <w:rsid w:val="00243310"/>
    <w:rsid w:val="00243436"/>
    <w:rsid w:val="0024383B"/>
    <w:rsid w:val="00243A94"/>
    <w:rsid w:val="0024402A"/>
    <w:rsid w:val="00244949"/>
    <w:rsid w:val="00244CB5"/>
    <w:rsid w:val="00244E41"/>
    <w:rsid w:val="00244F3B"/>
    <w:rsid w:val="002463EA"/>
    <w:rsid w:val="00247017"/>
    <w:rsid w:val="00247276"/>
    <w:rsid w:val="00247CA5"/>
    <w:rsid w:val="00247F65"/>
    <w:rsid w:val="002503AF"/>
    <w:rsid w:val="00250FC0"/>
    <w:rsid w:val="002512BF"/>
    <w:rsid w:val="00252AD4"/>
    <w:rsid w:val="00252C36"/>
    <w:rsid w:val="00253CF2"/>
    <w:rsid w:val="00253E0A"/>
    <w:rsid w:val="00254353"/>
    <w:rsid w:val="0025485A"/>
    <w:rsid w:val="00254982"/>
    <w:rsid w:val="00254CB3"/>
    <w:rsid w:val="00254E06"/>
    <w:rsid w:val="00254E0D"/>
    <w:rsid w:val="0025520D"/>
    <w:rsid w:val="00255354"/>
    <w:rsid w:val="00255579"/>
    <w:rsid w:val="002559B1"/>
    <w:rsid w:val="002562BE"/>
    <w:rsid w:val="002570E7"/>
    <w:rsid w:val="002579D4"/>
    <w:rsid w:val="002600CA"/>
    <w:rsid w:val="0026054E"/>
    <w:rsid w:val="002605C7"/>
    <w:rsid w:val="0026077F"/>
    <w:rsid w:val="00260B41"/>
    <w:rsid w:val="002610D1"/>
    <w:rsid w:val="0026141B"/>
    <w:rsid w:val="00261A88"/>
    <w:rsid w:val="00261F06"/>
    <w:rsid w:val="00262069"/>
    <w:rsid w:val="002622A9"/>
    <w:rsid w:val="00263800"/>
    <w:rsid w:val="00263C05"/>
    <w:rsid w:val="00264430"/>
    <w:rsid w:val="00264464"/>
    <w:rsid w:val="00264A03"/>
    <w:rsid w:val="0026500F"/>
    <w:rsid w:val="002656F4"/>
    <w:rsid w:val="00266158"/>
    <w:rsid w:val="00266294"/>
    <w:rsid w:val="00267763"/>
    <w:rsid w:val="002701DF"/>
    <w:rsid w:val="00270478"/>
    <w:rsid w:val="00270780"/>
    <w:rsid w:val="00270AF9"/>
    <w:rsid w:val="0027103F"/>
    <w:rsid w:val="002710C5"/>
    <w:rsid w:val="0027149C"/>
    <w:rsid w:val="002718FE"/>
    <w:rsid w:val="002722DC"/>
    <w:rsid w:val="00272B6E"/>
    <w:rsid w:val="00272E91"/>
    <w:rsid w:val="00273186"/>
    <w:rsid w:val="00273B48"/>
    <w:rsid w:val="0027434B"/>
    <w:rsid w:val="00274454"/>
    <w:rsid w:val="00275007"/>
    <w:rsid w:val="00275515"/>
    <w:rsid w:val="002760FB"/>
    <w:rsid w:val="002762A4"/>
    <w:rsid w:val="00276A39"/>
    <w:rsid w:val="00276CE6"/>
    <w:rsid w:val="00276DF8"/>
    <w:rsid w:val="00277195"/>
    <w:rsid w:val="002776F8"/>
    <w:rsid w:val="00277B8F"/>
    <w:rsid w:val="00277CFE"/>
    <w:rsid w:val="002801BE"/>
    <w:rsid w:val="002809C7"/>
    <w:rsid w:val="002809CF"/>
    <w:rsid w:val="00280A85"/>
    <w:rsid w:val="00280DFD"/>
    <w:rsid w:val="00281594"/>
    <w:rsid w:val="00281683"/>
    <w:rsid w:val="00281DE3"/>
    <w:rsid w:val="002826D7"/>
    <w:rsid w:val="0028290B"/>
    <w:rsid w:val="0028290C"/>
    <w:rsid w:val="00282FDD"/>
    <w:rsid w:val="0028350D"/>
    <w:rsid w:val="0028358F"/>
    <w:rsid w:val="002839C8"/>
    <w:rsid w:val="00284626"/>
    <w:rsid w:val="002848DD"/>
    <w:rsid w:val="00285B2E"/>
    <w:rsid w:val="00285CFF"/>
    <w:rsid w:val="00287433"/>
    <w:rsid w:val="00287590"/>
    <w:rsid w:val="00287937"/>
    <w:rsid w:val="00287EE5"/>
    <w:rsid w:val="00290846"/>
    <w:rsid w:val="00290EBF"/>
    <w:rsid w:val="00290FBB"/>
    <w:rsid w:val="00291BC2"/>
    <w:rsid w:val="002929CE"/>
    <w:rsid w:val="00292AB6"/>
    <w:rsid w:val="00292EB1"/>
    <w:rsid w:val="00293109"/>
    <w:rsid w:val="00293353"/>
    <w:rsid w:val="00293C21"/>
    <w:rsid w:val="002954BC"/>
    <w:rsid w:val="00295B75"/>
    <w:rsid w:val="00295D82"/>
    <w:rsid w:val="0029607E"/>
    <w:rsid w:val="00296B5A"/>
    <w:rsid w:val="00296E50"/>
    <w:rsid w:val="00297D03"/>
    <w:rsid w:val="002A0063"/>
    <w:rsid w:val="002A0E8F"/>
    <w:rsid w:val="002A1724"/>
    <w:rsid w:val="002A2979"/>
    <w:rsid w:val="002A2E71"/>
    <w:rsid w:val="002A328A"/>
    <w:rsid w:val="002A3D4C"/>
    <w:rsid w:val="002A429D"/>
    <w:rsid w:val="002A43BA"/>
    <w:rsid w:val="002A4626"/>
    <w:rsid w:val="002A4631"/>
    <w:rsid w:val="002A469C"/>
    <w:rsid w:val="002A478D"/>
    <w:rsid w:val="002A48AA"/>
    <w:rsid w:val="002A4B52"/>
    <w:rsid w:val="002A4D1E"/>
    <w:rsid w:val="002A4FBA"/>
    <w:rsid w:val="002A573E"/>
    <w:rsid w:val="002A5F5F"/>
    <w:rsid w:val="002A67F8"/>
    <w:rsid w:val="002A6B2A"/>
    <w:rsid w:val="002A7872"/>
    <w:rsid w:val="002B044A"/>
    <w:rsid w:val="002B04E0"/>
    <w:rsid w:val="002B09BF"/>
    <w:rsid w:val="002B0B92"/>
    <w:rsid w:val="002B0F84"/>
    <w:rsid w:val="002B18D2"/>
    <w:rsid w:val="002B1C0E"/>
    <w:rsid w:val="002B219B"/>
    <w:rsid w:val="002B2E0E"/>
    <w:rsid w:val="002B35A4"/>
    <w:rsid w:val="002B35BB"/>
    <w:rsid w:val="002B36DA"/>
    <w:rsid w:val="002B36F5"/>
    <w:rsid w:val="002B3C78"/>
    <w:rsid w:val="002B3D48"/>
    <w:rsid w:val="002B41E6"/>
    <w:rsid w:val="002B4703"/>
    <w:rsid w:val="002B4C86"/>
    <w:rsid w:val="002B50BD"/>
    <w:rsid w:val="002B561D"/>
    <w:rsid w:val="002B59CE"/>
    <w:rsid w:val="002B78B2"/>
    <w:rsid w:val="002C085C"/>
    <w:rsid w:val="002C0AC8"/>
    <w:rsid w:val="002C0C02"/>
    <w:rsid w:val="002C14D6"/>
    <w:rsid w:val="002C220E"/>
    <w:rsid w:val="002C2891"/>
    <w:rsid w:val="002C34DE"/>
    <w:rsid w:val="002C378F"/>
    <w:rsid w:val="002C396E"/>
    <w:rsid w:val="002C3A9B"/>
    <w:rsid w:val="002C3BC9"/>
    <w:rsid w:val="002C3F05"/>
    <w:rsid w:val="002C4589"/>
    <w:rsid w:val="002C5128"/>
    <w:rsid w:val="002C550E"/>
    <w:rsid w:val="002C5A55"/>
    <w:rsid w:val="002C5BCB"/>
    <w:rsid w:val="002C5C8D"/>
    <w:rsid w:val="002C682C"/>
    <w:rsid w:val="002C6C6A"/>
    <w:rsid w:val="002C6DF8"/>
    <w:rsid w:val="002C71B7"/>
    <w:rsid w:val="002C7F87"/>
    <w:rsid w:val="002D05A9"/>
    <w:rsid w:val="002D06D1"/>
    <w:rsid w:val="002D082B"/>
    <w:rsid w:val="002D0C04"/>
    <w:rsid w:val="002D12B9"/>
    <w:rsid w:val="002D25ED"/>
    <w:rsid w:val="002D2F91"/>
    <w:rsid w:val="002D3442"/>
    <w:rsid w:val="002D3A96"/>
    <w:rsid w:val="002D4515"/>
    <w:rsid w:val="002D4E4D"/>
    <w:rsid w:val="002D4FC8"/>
    <w:rsid w:val="002D55F1"/>
    <w:rsid w:val="002D5D95"/>
    <w:rsid w:val="002D60B3"/>
    <w:rsid w:val="002D6621"/>
    <w:rsid w:val="002D66D6"/>
    <w:rsid w:val="002D66F2"/>
    <w:rsid w:val="002D6DC2"/>
    <w:rsid w:val="002E0A41"/>
    <w:rsid w:val="002E0BAE"/>
    <w:rsid w:val="002E1242"/>
    <w:rsid w:val="002E1334"/>
    <w:rsid w:val="002E1628"/>
    <w:rsid w:val="002E1844"/>
    <w:rsid w:val="002E1FA2"/>
    <w:rsid w:val="002E2500"/>
    <w:rsid w:val="002E2596"/>
    <w:rsid w:val="002E292F"/>
    <w:rsid w:val="002E2C50"/>
    <w:rsid w:val="002E3CA5"/>
    <w:rsid w:val="002E40AD"/>
    <w:rsid w:val="002E4523"/>
    <w:rsid w:val="002E4AE3"/>
    <w:rsid w:val="002E53E2"/>
    <w:rsid w:val="002E5B0B"/>
    <w:rsid w:val="002E5BA4"/>
    <w:rsid w:val="002E6090"/>
    <w:rsid w:val="002E64B3"/>
    <w:rsid w:val="002E6BA5"/>
    <w:rsid w:val="002E6D8E"/>
    <w:rsid w:val="002E6E87"/>
    <w:rsid w:val="002E7C1C"/>
    <w:rsid w:val="002E7C61"/>
    <w:rsid w:val="002E7FF3"/>
    <w:rsid w:val="002F0178"/>
    <w:rsid w:val="002F054D"/>
    <w:rsid w:val="002F076E"/>
    <w:rsid w:val="002F0D2D"/>
    <w:rsid w:val="002F1555"/>
    <w:rsid w:val="002F3145"/>
    <w:rsid w:val="002F337C"/>
    <w:rsid w:val="002F3C62"/>
    <w:rsid w:val="002F3E44"/>
    <w:rsid w:val="002F410B"/>
    <w:rsid w:val="002F41C9"/>
    <w:rsid w:val="002F4659"/>
    <w:rsid w:val="002F4983"/>
    <w:rsid w:val="002F4E74"/>
    <w:rsid w:val="002F5E92"/>
    <w:rsid w:val="002F6BAC"/>
    <w:rsid w:val="002F76C5"/>
    <w:rsid w:val="002F7DE1"/>
    <w:rsid w:val="003000A8"/>
    <w:rsid w:val="0030032F"/>
    <w:rsid w:val="00300EC2"/>
    <w:rsid w:val="0030171C"/>
    <w:rsid w:val="00301A2F"/>
    <w:rsid w:val="00302331"/>
    <w:rsid w:val="003025EA"/>
    <w:rsid w:val="00302B19"/>
    <w:rsid w:val="00302B9F"/>
    <w:rsid w:val="00303595"/>
    <w:rsid w:val="00303E48"/>
    <w:rsid w:val="00304109"/>
    <w:rsid w:val="00304686"/>
    <w:rsid w:val="003047C2"/>
    <w:rsid w:val="00304915"/>
    <w:rsid w:val="003051E1"/>
    <w:rsid w:val="003051ED"/>
    <w:rsid w:val="003053EF"/>
    <w:rsid w:val="00306429"/>
    <w:rsid w:val="00306F31"/>
    <w:rsid w:val="003070E5"/>
    <w:rsid w:val="00307208"/>
    <w:rsid w:val="00310575"/>
    <w:rsid w:val="00310CC4"/>
    <w:rsid w:val="003115F2"/>
    <w:rsid w:val="00311A4D"/>
    <w:rsid w:val="00311CEA"/>
    <w:rsid w:val="003122A6"/>
    <w:rsid w:val="00312FB8"/>
    <w:rsid w:val="00313493"/>
    <w:rsid w:val="003136E0"/>
    <w:rsid w:val="00313DAC"/>
    <w:rsid w:val="00314250"/>
    <w:rsid w:val="0031483B"/>
    <w:rsid w:val="00315342"/>
    <w:rsid w:val="003156A0"/>
    <w:rsid w:val="00315B05"/>
    <w:rsid w:val="00315F0E"/>
    <w:rsid w:val="0031713C"/>
    <w:rsid w:val="00317475"/>
    <w:rsid w:val="00320D6E"/>
    <w:rsid w:val="00321B28"/>
    <w:rsid w:val="00321BFA"/>
    <w:rsid w:val="00321EF2"/>
    <w:rsid w:val="00323169"/>
    <w:rsid w:val="0032361E"/>
    <w:rsid w:val="003236C9"/>
    <w:rsid w:val="00323C17"/>
    <w:rsid w:val="00323C8C"/>
    <w:rsid w:val="00323E46"/>
    <w:rsid w:val="003246DA"/>
    <w:rsid w:val="00324D28"/>
    <w:rsid w:val="00324DCC"/>
    <w:rsid w:val="00324E44"/>
    <w:rsid w:val="003250F1"/>
    <w:rsid w:val="003251ED"/>
    <w:rsid w:val="00325948"/>
    <w:rsid w:val="00325F91"/>
    <w:rsid w:val="00325FA5"/>
    <w:rsid w:val="00326201"/>
    <w:rsid w:val="0032636D"/>
    <w:rsid w:val="00326415"/>
    <w:rsid w:val="0032668D"/>
    <w:rsid w:val="00326A76"/>
    <w:rsid w:val="00326C37"/>
    <w:rsid w:val="0032728A"/>
    <w:rsid w:val="003275DA"/>
    <w:rsid w:val="00330C79"/>
    <w:rsid w:val="003310B7"/>
    <w:rsid w:val="003314E0"/>
    <w:rsid w:val="00331D8D"/>
    <w:rsid w:val="00332210"/>
    <w:rsid w:val="0033227E"/>
    <w:rsid w:val="00332D4E"/>
    <w:rsid w:val="00333164"/>
    <w:rsid w:val="0033370E"/>
    <w:rsid w:val="003339B1"/>
    <w:rsid w:val="00333B0A"/>
    <w:rsid w:val="0033439C"/>
    <w:rsid w:val="003346E7"/>
    <w:rsid w:val="00334727"/>
    <w:rsid w:val="00334CF8"/>
    <w:rsid w:val="0033588B"/>
    <w:rsid w:val="00336EF4"/>
    <w:rsid w:val="0033704F"/>
    <w:rsid w:val="0034036B"/>
    <w:rsid w:val="00340ADC"/>
    <w:rsid w:val="00340BE4"/>
    <w:rsid w:val="00341241"/>
    <w:rsid w:val="0034131C"/>
    <w:rsid w:val="0034165E"/>
    <w:rsid w:val="00341C64"/>
    <w:rsid w:val="0034209A"/>
    <w:rsid w:val="003420A0"/>
    <w:rsid w:val="0034211F"/>
    <w:rsid w:val="00342B34"/>
    <w:rsid w:val="00344524"/>
    <w:rsid w:val="00344DAA"/>
    <w:rsid w:val="00345D45"/>
    <w:rsid w:val="0034656F"/>
    <w:rsid w:val="00351245"/>
    <w:rsid w:val="00351688"/>
    <w:rsid w:val="00351846"/>
    <w:rsid w:val="00351935"/>
    <w:rsid w:val="0035193F"/>
    <w:rsid w:val="00351A1E"/>
    <w:rsid w:val="00352DEA"/>
    <w:rsid w:val="00353C1A"/>
    <w:rsid w:val="00353CD5"/>
    <w:rsid w:val="00354146"/>
    <w:rsid w:val="003555D2"/>
    <w:rsid w:val="00355BEA"/>
    <w:rsid w:val="0035658D"/>
    <w:rsid w:val="00356779"/>
    <w:rsid w:val="0035698B"/>
    <w:rsid w:val="00357047"/>
    <w:rsid w:val="00357AAF"/>
    <w:rsid w:val="00357BB1"/>
    <w:rsid w:val="00360C52"/>
    <w:rsid w:val="00360CCC"/>
    <w:rsid w:val="00360E2B"/>
    <w:rsid w:val="003614BC"/>
    <w:rsid w:val="003618B7"/>
    <w:rsid w:val="00361C6E"/>
    <w:rsid w:val="00362496"/>
    <w:rsid w:val="0036275A"/>
    <w:rsid w:val="00362DB4"/>
    <w:rsid w:val="00363172"/>
    <w:rsid w:val="00363364"/>
    <w:rsid w:val="003633D2"/>
    <w:rsid w:val="00363865"/>
    <w:rsid w:val="00364892"/>
    <w:rsid w:val="00364DFA"/>
    <w:rsid w:val="00365CD1"/>
    <w:rsid w:val="003661B1"/>
    <w:rsid w:val="003668C1"/>
    <w:rsid w:val="00367260"/>
    <w:rsid w:val="0036736A"/>
    <w:rsid w:val="003677DC"/>
    <w:rsid w:val="00367AEE"/>
    <w:rsid w:val="00367D3D"/>
    <w:rsid w:val="00367FA4"/>
    <w:rsid w:val="00370328"/>
    <w:rsid w:val="00371C02"/>
    <w:rsid w:val="00372863"/>
    <w:rsid w:val="00372CF1"/>
    <w:rsid w:val="00372EE7"/>
    <w:rsid w:val="003734F6"/>
    <w:rsid w:val="003741F9"/>
    <w:rsid w:val="00374C13"/>
    <w:rsid w:val="00374C84"/>
    <w:rsid w:val="00375022"/>
    <w:rsid w:val="00375A3C"/>
    <w:rsid w:val="00375C15"/>
    <w:rsid w:val="00375CAF"/>
    <w:rsid w:val="003765D3"/>
    <w:rsid w:val="0037788F"/>
    <w:rsid w:val="00377A32"/>
    <w:rsid w:val="00377D1C"/>
    <w:rsid w:val="00377F7A"/>
    <w:rsid w:val="003805A1"/>
    <w:rsid w:val="00380EB0"/>
    <w:rsid w:val="00381276"/>
    <w:rsid w:val="0038130E"/>
    <w:rsid w:val="00381499"/>
    <w:rsid w:val="0038184F"/>
    <w:rsid w:val="003821BB"/>
    <w:rsid w:val="003821DE"/>
    <w:rsid w:val="003827A8"/>
    <w:rsid w:val="00382AC6"/>
    <w:rsid w:val="00384231"/>
    <w:rsid w:val="0038467F"/>
    <w:rsid w:val="00384721"/>
    <w:rsid w:val="003847E8"/>
    <w:rsid w:val="00384C72"/>
    <w:rsid w:val="00385510"/>
    <w:rsid w:val="00387349"/>
    <w:rsid w:val="00387890"/>
    <w:rsid w:val="00387B2F"/>
    <w:rsid w:val="003900AA"/>
    <w:rsid w:val="00390231"/>
    <w:rsid w:val="0039032E"/>
    <w:rsid w:val="00390B00"/>
    <w:rsid w:val="00390D65"/>
    <w:rsid w:val="003922C9"/>
    <w:rsid w:val="003927CB"/>
    <w:rsid w:val="00393066"/>
    <w:rsid w:val="003930BB"/>
    <w:rsid w:val="00393D99"/>
    <w:rsid w:val="00393E62"/>
    <w:rsid w:val="00393E9A"/>
    <w:rsid w:val="00394CE0"/>
    <w:rsid w:val="00395385"/>
    <w:rsid w:val="0039598B"/>
    <w:rsid w:val="00397811"/>
    <w:rsid w:val="00397864"/>
    <w:rsid w:val="00397E4D"/>
    <w:rsid w:val="003A0329"/>
    <w:rsid w:val="003A0B63"/>
    <w:rsid w:val="003A0DC3"/>
    <w:rsid w:val="003A1092"/>
    <w:rsid w:val="003A1130"/>
    <w:rsid w:val="003A1F87"/>
    <w:rsid w:val="003A24B7"/>
    <w:rsid w:val="003A24BC"/>
    <w:rsid w:val="003A316A"/>
    <w:rsid w:val="003A3910"/>
    <w:rsid w:val="003A3D2C"/>
    <w:rsid w:val="003A42A6"/>
    <w:rsid w:val="003A643A"/>
    <w:rsid w:val="003A64B5"/>
    <w:rsid w:val="003A6830"/>
    <w:rsid w:val="003A799B"/>
    <w:rsid w:val="003B08A0"/>
    <w:rsid w:val="003B0DA3"/>
    <w:rsid w:val="003B1C8C"/>
    <w:rsid w:val="003B2199"/>
    <w:rsid w:val="003B3057"/>
    <w:rsid w:val="003B36E7"/>
    <w:rsid w:val="003B4392"/>
    <w:rsid w:val="003B5270"/>
    <w:rsid w:val="003B550E"/>
    <w:rsid w:val="003B56A5"/>
    <w:rsid w:val="003B5D8C"/>
    <w:rsid w:val="003B5E3F"/>
    <w:rsid w:val="003B63B7"/>
    <w:rsid w:val="003B686E"/>
    <w:rsid w:val="003B6C63"/>
    <w:rsid w:val="003B7D42"/>
    <w:rsid w:val="003C0F01"/>
    <w:rsid w:val="003C12D9"/>
    <w:rsid w:val="003C15DD"/>
    <w:rsid w:val="003C2389"/>
    <w:rsid w:val="003C242C"/>
    <w:rsid w:val="003C2780"/>
    <w:rsid w:val="003C28D0"/>
    <w:rsid w:val="003C2E9E"/>
    <w:rsid w:val="003C37B3"/>
    <w:rsid w:val="003C3DC2"/>
    <w:rsid w:val="003C4B7B"/>
    <w:rsid w:val="003C5038"/>
    <w:rsid w:val="003C6D29"/>
    <w:rsid w:val="003C7B4B"/>
    <w:rsid w:val="003C7E42"/>
    <w:rsid w:val="003D0F3A"/>
    <w:rsid w:val="003D0F94"/>
    <w:rsid w:val="003D1206"/>
    <w:rsid w:val="003D12B0"/>
    <w:rsid w:val="003D1538"/>
    <w:rsid w:val="003D1D1D"/>
    <w:rsid w:val="003D1D36"/>
    <w:rsid w:val="003D26B9"/>
    <w:rsid w:val="003D2A69"/>
    <w:rsid w:val="003D3A2F"/>
    <w:rsid w:val="003D3EC0"/>
    <w:rsid w:val="003D4103"/>
    <w:rsid w:val="003D43A7"/>
    <w:rsid w:val="003D5A98"/>
    <w:rsid w:val="003D5B25"/>
    <w:rsid w:val="003D6DE6"/>
    <w:rsid w:val="003D6E74"/>
    <w:rsid w:val="003D7697"/>
    <w:rsid w:val="003D77A2"/>
    <w:rsid w:val="003D7B51"/>
    <w:rsid w:val="003D7D28"/>
    <w:rsid w:val="003E004B"/>
    <w:rsid w:val="003E005C"/>
    <w:rsid w:val="003E0333"/>
    <w:rsid w:val="003E0E3F"/>
    <w:rsid w:val="003E1038"/>
    <w:rsid w:val="003E1526"/>
    <w:rsid w:val="003E1F45"/>
    <w:rsid w:val="003E2C81"/>
    <w:rsid w:val="003E2D12"/>
    <w:rsid w:val="003E2D7D"/>
    <w:rsid w:val="003E2F0B"/>
    <w:rsid w:val="003E3021"/>
    <w:rsid w:val="003E32DA"/>
    <w:rsid w:val="003E48E3"/>
    <w:rsid w:val="003E4C1D"/>
    <w:rsid w:val="003E4E11"/>
    <w:rsid w:val="003E4FD8"/>
    <w:rsid w:val="003E5502"/>
    <w:rsid w:val="003E607D"/>
    <w:rsid w:val="003E6130"/>
    <w:rsid w:val="003E6DA0"/>
    <w:rsid w:val="003E6E81"/>
    <w:rsid w:val="003E73A2"/>
    <w:rsid w:val="003E7476"/>
    <w:rsid w:val="003E75DF"/>
    <w:rsid w:val="003E798B"/>
    <w:rsid w:val="003F01B6"/>
    <w:rsid w:val="003F0372"/>
    <w:rsid w:val="003F037D"/>
    <w:rsid w:val="003F044A"/>
    <w:rsid w:val="003F0FD2"/>
    <w:rsid w:val="003F1BC0"/>
    <w:rsid w:val="003F291B"/>
    <w:rsid w:val="003F2A0B"/>
    <w:rsid w:val="003F2C4B"/>
    <w:rsid w:val="003F32BB"/>
    <w:rsid w:val="003F3622"/>
    <w:rsid w:val="003F386D"/>
    <w:rsid w:val="003F386F"/>
    <w:rsid w:val="003F524C"/>
    <w:rsid w:val="003F5A36"/>
    <w:rsid w:val="003F5A50"/>
    <w:rsid w:val="003F5EDB"/>
    <w:rsid w:val="003F6825"/>
    <w:rsid w:val="003F6845"/>
    <w:rsid w:val="003F76AA"/>
    <w:rsid w:val="004000A7"/>
    <w:rsid w:val="004002C4"/>
    <w:rsid w:val="00400565"/>
    <w:rsid w:val="00401140"/>
    <w:rsid w:val="0040177E"/>
    <w:rsid w:val="00402727"/>
    <w:rsid w:val="004027A4"/>
    <w:rsid w:val="00402CE5"/>
    <w:rsid w:val="00403C1B"/>
    <w:rsid w:val="0040474A"/>
    <w:rsid w:val="00405DD1"/>
    <w:rsid w:val="00405F29"/>
    <w:rsid w:val="00405FB1"/>
    <w:rsid w:val="004060B3"/>
    <w:rsid w:val="00406109"/>
    <w:rsid w:val="00406111"/>
    <w:rsid w:val="004062D2"/>
    <w:rsid w:val="00406484"/>
    <w:rsid w:val="004065FD"/>
    <w:rsid w:val="004068E6"/>
    <w:rsid w:val="00407355"/>
    <w:rsid w:val="00407E8F"/>
    <w:rsid w:val="00410088"/>
    <w:rsid w:val="00410903"/>
    <w:rsid w:val="00410D9A"/>
    <w:rsid w:val="00410F66"/>
    <w:rsid w:val="0041148B"/>
    <w:rsid w:val="00411E78"/>
    <w:rsid w:val="00412DBB"/>
    <w:rsid w:val="00413282"/>
    <w:rsid w:val="00413BEF"/>
    <w:rsid w:val="00414283"/>
    <w:rsid w:val="00414982"/>
    <w:rsid w:val="0041592C"/>
    <w:rsid w:val="00415CD6"/>
    <w:rsid w:val="004161C2"/>
    <w:rsid w:val="00416939"/>
    <w:rsid w:val="00416B51"/>
    <w:rsid w:val="00416FC3"/>
    <w:rsid w:val="004172CE"/>
    <w:rsid w:val="00417D95"/>
    <w:rsid w:val="00417DB1"/>
    <w:rsid w:val="00420318"/>
    <w:rsid w:val="00421426"/>
    <w:rsid w:val="004229FD"/>
    <w:rsid w:val="00422A99"/>
    <w:rsid w:val="00422B62"/>
    <w:rsid w:val="00422DEE"/>
    <w:rsid w:val="00422EFC"/>
    <w:rsid w:val="00422F79"/>
    <w:rsid w:val="00423316"/>
    <w:rsid w:val="00423922"/>
    <w:rsid w:val="0042397E"/>
    <w:rsid w:val="004242F4"/>
    <w:rsid w:val="004243D3"/>
    <w:rsid w:val="00424B12"/>
    <w:rsid w:val="00425277"/>
    <w:rsid w:val="00425C7B"/>
    <w:rsid w:val="00425FC2"/>
    <w:rsid w:val="00426071"/>
    <w:rsid w:val="00426F18"/>
    <w:rsid w:val="00427C34"/>
    <w:rsid w:val="00427CCB"/>
    <w:rsid w:val="00427D62"/>
    <w:rsid w:val="004308FC"/>
    <w:rsid w:val="004320A2"/>
    <w:rsid w:val="00432683"/>
    <w:rsid w:val="0043271D"/>
    <w:rsid w:val="004328F6"/>
    <w:rsid w:val="004329C4"/>
    <w:rsid w:val="00432AAD"/>
    <w:rsid w:val="004331CF"/>
    <w:rsid w:val="00433691"/>
    <w:rsid w:val="004352E0"/>
    <w:rsid w:val="004355E7"/>
    <w:rsid w:val="0043568A"/>
    <w:rsid w:val="004358A6"/>
    <w:rsid w:val="00435947"/>
    <w:rsid w:val="00435E1B"/>
    <w:rsid w:val="00436BB1"/>
    <w:rsid w:val="00436D20"/>
    <w:rsid w:val="0043700F"/>
    <w:rsid w:val="004374EE"/>
    <w:rsid w:val="0044008E"/>
    <w:rsid w:val="00440CD8"/>
    <w:rsid w:val="00440E79"/>
    <w:rsid w:val="0044104D"/>
    <w:rsid w:val="004418EC"/>
    <w:rsid w:val="00441980"/>
    <w:rsid w:val="00442302"/>
    <w:rsid w:val="004426BD"/>
    <w:rsid w:val="00444023"/>
    <w:rsid w:val="004442F8"/>
    <w:rsid w:val="00444BAD"/>
    <w:rsid w:val="004450EA"/>
    <w:rsid w:val="0044511D"/>
    <w:rsid w:val="004456C8"/>
    <w:rsid w:val="004459F6"/>
    <w:rsid w:val="00446123"/>
    <w:rsid w:val="0044655E"/>
    <w:rsid w:val="004465F5"/>
    <w:rsid w:val="00446660"/>
    <w:rsid w:val="00446766"/>
    <w:rsid w:val="004477C0"/>
    <w:rsid w:val="0045000F"/>
    <w:rsid w:val="004510F0"/>
    <w:rsid w:val="0045163F"/>
    <w:rsid w:val="00451F9D"/>
    <w:rsid w:val="00452709"/>
    <w:rsid w:val="00452AEC"/>
    <w:rsid w:val="00453389"/>
    <w:rsid w:val="0045562F"/>
    <w:rsid w:val="004557D9"/>
    <w:rsid w:val="0045668A"/>
    <w:rsid w:val="00457286"/>
    <w:rsid w:val="00457543"/>
    <w:rsid w:val="00457586"/>
    <w:rsid w:val="004575FD"/>
    <w:rsid w:val="0045766F"/>
    <w:rsid w:val="00457AC8"/>
    <w:rsid w:val="00457CB5"/>
    <w:rsid w:val="0046004F"/>
    <w:rsid w:val="00460543"/>
    <w:rsid w:val="00460D80"/>
    <w:rsid w:val="0046116D"/>
    <w:rsid w:val="0046190D"/>
    <w:rsid w:val="00461BC2"/>
    <w:rsid w:val="00461C78"/>
    <w:rsid w:val="00461CE4"/>
    <w:rsid w:val="004621EB"/>
    <w:rsid w:val="00462793"/>
    <w:rsid w:val="004628A2"/>
    <w:rsid w:val="0046308B"/>
    <w:rsid w:val="00463383"/>
    <w:rsid w:val="00463599"/>
    <w:rsid w:val="00463FF2"/>
    <w:rsid w:val="004643E8"/>
    <w:rsid w:val="00464BCD"/>
    <w:rsid w:val="00464DB3"/>
    <w:rsid w:val="00465014"/>
    <w:rsid w:val="00466955"/>
    <w:rsid w:val="00467289"/>
    <w:rsid w:val="0047075F"/>
    <w:rsid w:val="004727CD"/>
    <w:rsid w:val="00472CDF"/>
    <w:rsid w:val="00472D0F"/>
    <w:rsid w:val="00472D84"/>
    <w:rsid w:val="004733DD"/>
    <w:rsid w:val="00473AD9"/>
    <w:rsid w:val="0047411A"/>
    <w:rsid w:val="0047444F"/>
    <w:rsid w:val="0047457F"/>
    <w:rsid w:val="00474A44"/>
    <w:rsid w:val="00474E45"/>
    <w:rsid w:val="00475629"/>
    <w:rsid w:val="00475D55"/>
    <w:rsid w:val="00477138"/>
    <w:rsid w:val="00477698"/>
    <w:rsid w:val="0047794C"/>
    <w:rsid w:val="00477C69"/>
    <w:rsid w:val="004800BF"/>
    <w:rsid w:val="00480232"/>
    <w:rsid w:val="00480591"/>
    <w:rsid w:val="0048095A"/>
    <w:rsid w:val="00480BE5"/>
    <w:rsid w:val="00481AD7"/>
    <w:rsid w:val="00481B95"/>
    <w:rsid w:val="00482051"/>
    <w:rsid w:val="00482A74"/>
    <w:rsid w:val="00482CEE"/>
    <w:rsid w:val="004832CB"/>
    <w:rsid w:val="004833A2"/>
    <w:rsid w:val="00483444"/>
    <w:rsid w:val="004837DA"/>
    <w:rsid w:val="00483FA4"/>
    <w:rsid w:val="0048440C"/>
    <w:rsid w:val="00484DA2"/>
    <w:rsid w:val="0048546D"/>
    <w:rsid w:val="0048553A"/>
    <w:rsid w:val="00485EDF"/>
    <w:rsid w:val="00486123"/>
    <w:rsid w:val="00486809"/>
    <w:rsid w:val="00486A7B"/>
    <w:rsid w:val="004873BE"/>
    <w:rsid w:val="00487BBC"/>
    <w:rsid w:val="00490880"/>
    <w:rsid w:val="00491B33"/>
    <w:rsid w:val="00491F4F"/>
    <w:rsid w:val="00491FB5"/>
    <w:rsid w:val="004928D7"/>
    <w:rsid w:val="00492B28"/>
    <w:rsid w:val="00492CC3"/>
    <w:rsid w:val="00493205"/>
    <w:rsid w:val="0049376B"/>
    <w:rsid w:val="00494087"/>
    <w:rsid w:val="00494EC7"/>
    <w:rsid w:val="004952BF"/>
    <w:rsid w:val="00495F7D"/>
    <w:rsid w:val="004969CF"/>
    <w:rsid w:val="00496D49"/>
    <w:rsid w:val="00496D8C"/>
    <w:rsid w:val="00497510"/>
    <w:rsid w:val="00497CBA"/>
    <w:rsid w:val="00497D58"/>
    <w:rsid w:val="004A0183"/>
    <w:rsid w:val="004A064A"/>
    <w:rsid w:val="004A0701"/>
    <w:rsid w:val="004A08AC"/>
    <w:rsid w:val="004A08E8"/>
    <w:rsid w:val="004A0D78"/>
    <w:rsid w:val="004A11E1"/>
    <w:rsid w:val="004A3606"/>
    <w:rsid w:val="004A3CAD"/>
    <w:rsid w:val="004A461B"/>
    <w:rsid w:val="004A596C"/>
    <w:rsid w:val="004A5D18"/>
    <w:rsid w:val="004A66A0"/>
    <w:rsid w:val="004A6B00"/>
    <w:rsid w:val="004A6BA4"/>
    <w:rsid w:val="004A6C20"/>
    <w:rsid w:val="004B0108"/>
    <w:rsid w:val="004B0BA2"/>
    <w:rsid w:val="004B1476"/>
    <w:rsid w:val="004B1B3A"/>
    <w:rsid w:val="004B20A9"/>
    <w:rsid w:val="004B22AF"/>
    <w:rsid w:val="004B23FD"/>
    <w:rsid w:val="004B23FE"/>
    <w:rsid w:val="004B2B9C"/>
    <w:rsid w:val="004B2CD4"/>
    <w:rsid w:val="004B3200"/>
    <w:rsid w:val="004B3332"/>
    <w:rsid w:val="004B3A32"/>
    <w:rsid w:val="004B43EF"/>
    <w:rsid w:val="004B45E2"/>
    <w:rsid w:val="004B49DE"/>
    <w:rsid w:val="004B4C08"/>
    <w:rsid w:val="004B4FB8"/>
    <w:rsid w:val="004B52CE"/>
    <w:rsid w:val="004B5AD0"/>
    <w:rsid w:val="004B61E8"/>
    <w:rsid w:val="004B67DF"/>
    <w:rsid w:val="004B6E8C"/>
    <w:rsid w:val="004B7024"/>
    <w:rsid w:val="004B7236"/>
    <w:rsid w:val="004B755E"/>
    <w:rsid w:val="004B77EE"/>
    <w:rsid w:val="004B782E"/>
    <w:rsid w:val="004C18E7"/>
    <w:rsid w:val="004C1DAA"/>
    <w:rsid w:val="004C1EBE"/>
    <w:rsid w:val="004C24B1"/>
    <w:rsid w:val="004C262E"/>
    <w:rsid w:val="004C2A11"/>
    <w:rsid w:val="004C2AE1"/>
    <w:rsid w:val="004C2E13"/>
    <w:rsid w:val="004C3388"/>
    <w:rsid w:val="004C3560"/>
    <w:rsid w:val="004C44C0"/>
    <w:rsid w:val="004C4794"/>
    <w:rsid w:val="004C5236"/>
    <w:rsid w:val="004C56B8"/>
    <w:rsid w:val="004C600E"/>
    <w:rsid w:val="004C6355"/>
    <w:rsid w:val="004C6745"/>
    <w:rsid w:val="004C6CB6"/>
    <w:rsid w:val="004C7D39"/>
    <w:rsid w:val="004D042B"/>
    <w:rsid w:val="004D05DE"/>
    <w:rsid w:val="004D05F6"/>
    <w:rsid w:val="004D0C6A"/>
    <w:rsid w:val="004D0DF2"/>
    <w:rsid w:val="004D1579"/>
    <w:rsid w:val="004D226E"/>
    <w:rsid w:val="004D2318"/>
    <w:rsid w:val="004D28C1"/>
    <w:rsid w:val="004D29E4"/>
    <w:rsid w:val="004D2BC6"/>
    <w:rsid w:val="004D33DB"/>
    <w:rsid w:val="004D3735"/>
    <w:rsid w:val="004D3B58"/>
    <w:rsid w:val="004D3C06"/>
    <w:rsid w:val="004D3FDA"/>
    <w:rsid w:val="004D4345"/>
    <w:rsid w:val="004D4684"/>
    <w:rsid w:val="004D5008"/>
    <w:rsid w:val="004D67A1"/>
    <w:rsid w:val="004D6FCB"/>
    <w:rsid w:val="004D6FEE"/>
    <w:rsid w:val="004D7232"/>
    <w:rsid w:val="004D7246"/>
    <w:rsid w:val="004D7C8C"/>
    <w:rsid w:val="004E061D"/>
    <w:rsid w:val="004E109C"/>
    <w:rsid w:val="004E2591"/>
    <w:rsid w:val="004E2FFA"/>
    <w:rsid w:val="004E3529"/>
    <w:rsid w:val="004E3905"/>
    <w:rsid w:val="004E3CF2"/>
    <w:rsid w:val="004E446C"/>
    <w:rsid w:val="004E458A"/>
    <w:rsid w:val="004E5360"/>
    <w:rsid w:val="004E53E9"/>
    <w:rsid w:val="004E5BD2"/>
    <w:rsid w:val="004E6CE8"/>
    <w:rsid w:val="004E727A"/>
    <w:rsid w:val="004E7AFB"/>
    <w:rsid w:val="004E7DE6"/>
    <w:rsid w:val="004E7EA5"/>
    <w:rsid w:val="004E7EB1"/>
    <w:rsid w:val="004F039A"/>
    <w:rsid w:val="004F092F"/>
    <w:rsid w:val="004F0A48"/>
    <w:rsid w:val="004F0D5B"/>
    <w:rsid w:val="004F0D60"/>
    <w:rsid w:val="004F16D8"/>
    <w:rsid w:val="004F1FAD"/>
    <w:rsid w:val="004F219B"/>
    <w:rsid w:val="004F21DD"/>
    <w:rsid w:val="004F2297"/>
    <w:rsid w:val="004F3EB5"/>
    <w:rsid w:val="004F3EFF"/>
    <w:rsid w:val="004F4498"/>
    <w:rsid w:val="004F496C"/>
    <w:rsid w:val="004F509C"/>
    <w:rsid w:val="004F50CF"/>
    <w:rsid w:val="004F52F5"/>
    <w:rsid w:val="004F57FA"/>
    <w:rsid w:val="004F5BBE"/>
    <w:rsid w:val="004F5E58"/>
    <w:rsid w:val="004F676C"/>
    <w:rsid w:val="004F6834"/>
    <w:rsid w:val="004F6894"/>
    <w:rsid w:val="004F7774"/>
    <w:rsid w:val="0050074A"/>
    <w:rsid w:val="00501D69"/>
    <w:rsid w:val="00501E43"/>
    <w:rsid w:val="005020BD"/>
    <w:rsid w:val="00502298"/>
    <w:rsid w:val="00502620"/>
    <w:rsid w:val="00502804"/>
    <w:rsid w:val="0050345B"/>
    <w:rsid w:val="00503B53"/>
    <w:rsid w:val="00503C03"/>
    <w:rsid w:val="00503DB1"/>
    <w:rsid w:val="0050412B"/>
    <w:rsid w:val="00504522"/>
    <w:rsid w:val="00505271"/>
    <w:rsid w:val="005055ED"/>
    <w:rsid w:val="00505638"/>
    <w:rsid w:val="005058C6"/>
    <w:rsid w:val="005062AB"/>
    <w:rsid w:val="00506584"/>
    <w:rsid w:val="00507F58"/>
    <w:rsid w:val="00510509"/>
    <w:rsid w:val="005105B4"/>
    <w:rsid w:val="005109EA"/>
    <w:rsid w:val="00510DCF"/>
    <w:rsid w:val="00510FAB"/>
    <w:rsid w:val="005118CB"/>
    <w:rsid w:val="005119E3"/>
    <w:rsid w:val="00511C7B"/>
    <w:rsid w:val="00512037"/>
    <w:rsid w:val="00512426"/>
    <w:rsid w:val="00512C56"/>
    <w:rsid w:val="00512EDD"/>
    <w:rsid w:val="00513635"/>
    <w:rsid w:val="005137DD"/>
    <w:rsid w:val="005138C5"/>
    <w:rsid w:val="00514105"/>
    <w:rsid w:val="00514901"/>
    <w:rsid w:val="00514B79"/>
    <w:rsid w:val="00514B7D"/>
    <w:rsid w:val="00514D03"/>
    <w:rsid w:val="0051526F"/>
    <w:rsid w:val="005156E9"/>
    <w:rsid w:val="005159D9"/>
    <w:rsid w:val="00515B6F"/>
    <w:rsid w:val="00515E12"/>
    <w:rsid w:val="00516491"/>
    <w:rsid w:val="00516E57"/>
    <w:rsid w:val="00517C40"/>
    <w:rsid w:val="00517FA9"/>
    <w:rsid w:val="00520358"/>
    <w:rsid w:val="00520B0A"/>
    <w:rsid w:val="00520C1E"/>
    <w:rsid w:val="00520D1A"/>
    <w:rsid w:val="00521420"/>
    <w:rsid w:val="00521C3C"/>
    <w:rsid w:val="00521E41"/>
    <w:rsid w:val="00522200"/>
    <w:rsid w:val="005227E7"/>
    <w:rsid w:val="00522C95"/>
    <w:rsid w:val="00523423"/>
    <w:rsid w:val="005237D5"/>
    <w:rsid w:val="005237D9"/>
    <w:rsid w:val="00523B3C"/>
    <w:rsid w:val="00523E41"/>
    <w:rsid w:val="00524114"/>
    <w:rsid w:val="0052459E"/>
    <w:rsid w:val="00524646"/>
    <w:rsid w:val="00524677"/>
    <w:rsid w:val="00524B8C"/>
    <w:rsid w:val="00524CAF"/>
    <w:rsid w:val="00525404"/>
    <w:rsid w:val="0052561C"/>
    <w:rsid w:val="0052563C"/>
    <w:rsid w:val="00525B05"/>
    <w:rsid w:val="00526132"/>
    <w:rsid w:val="005261CE"/>
    <w:rsid w:val="005269F4"/>
    <w:rsid w:val="00527A7D"/>
    <w:rsid w:val="00527BDE"/>
    <w:rsid w:val="00527D71"/>
    <w:rsid w:val="005304A1"/>
    <w:rsid w:val="00530B12"/>
    <w:rsid w:val="0053353A"/>
    <w:rsid w:val="00533D68"/>
    <w:rsid w:val="00536929"/>
    <w:rsid w:val="00536B93"/>
    <w:rsid w:val="00537A48"/>
    <w:rsid w:val="00537CE7"/>
    <w:rsid w:val="00537F7D"/>
    <w:rsid w:val="00540021"/>
    <w:rsid w:val="00540E30"/>
    <w:rsid w:val="005417FE"/>
    <w:rsid w:val="00541E1D"/>
    <w:rsid w:val="00542410"/>
    <w:rsid w:val="005425B2"/>
    <w:rsid w:val="00542ED3"/>
    <w:rsid w:val="00543087"/>
    <w:rsid w:val="00543BD5"/>
    <w:rsid w:val="005446F8"/>
    <w:rsid w:val="00544B44"/>
    <w:rsid w:val="005451AC"/>
    <w:rsid w:val="005452B9"/>
    <w:rsid w:val="00545BC5"/>
    <w:rsid w:val="00545D6A"/>
    <w:rsid w:val="005465D7"/>
    <w:rsid w:val="0054706B"/>
    <w:rsid w:val="00547A74"/>
    <w:rsid w:val="00547FB1"/>
    <w:rsid w:val="00550769"/>
    <w:rsid w:val="00550960"/>
    <w:rsid w:val="00550D1F"/>
    <w:rsid w:val="005511FB"/>
    <w:rsid w:val="005528C8"/>
    <w:rsid w:val="00552A77"/>
    <w:rsid w:val="00553BD5"/>
    <w:rsid w:val="005545A4"/>
    <w:rsid w:val="00554ED8"/>
    <w:rsid w:val="00555BEC"/>
    <w:rsid w:val="005561C3"/>
    <w:rsid w:val="0055774D"/>
    <w:rsid w:val="005579F8"/>
    <w:rsid w:val="00557A48"/>
    <w:rsid w:val="00557C4B"/>
    <w:rsid w:val="00557DE6"/>
    <w:rsid w:val="00560177"/>
    <w:rsid w:val="0056048D"/>
    <w:rsid w:val="005605E7"/>
    <w:rsid w:val="00560663"/>
    <w:rsid w:val="00560A55"/>
    <w:rsid w:val="005612D2"/>
    <w:rsid w:val="005613D4"/>
    <w:rsid w:val="00561BD5"/>
    <w:rsid w:val="005620C6"/>
    <w:rsid w:val="005631D5"/>
    <w:rsid w:val="00563739"/>
    <w:rsid w:val="00563A75"/>
    <w:rsid w:val="00564154"/>
    <w:rsid w:val="0056434E"/>
    <w:rsid w:val="00564B34"/>
    <w:rsid w:val="00564C6B"/>
    <w:rsid w:val="00565067"/>
    <w:rsid w:val="00565B4B"/>
    <w:rsid w:val="00566B29"/>
    <w:rsid w:val="00566FCE"/>
    <w:rsid w:val="0056704E"/>
    <w:rsid w:val="00567753"/>
    <w:rsid w:val="00570F2E"/>
    <w:rsid w:val="0057171C"/>
    <w:rsid w:val="005733B9"/>
    <w:rsid w:val="0057496D"/>
    <w:rsid w:val="00574D6D"/>
    <w:rsid w:val="0057518E"/>
    <w:rsid w:val="00575EA7"/>
    <w:rsid w:val="005760AE"/>
    <w:rsid w:val="00577C37"/>
    <w:rsid w:val="00577C95"/>
    <w:rsid w:val="005800DB"/>
    <w:rsid w:val="0058096D"/>
    <w:rsid w:val="00580EC5"/>
    <w:rsid w:val="005812A6"/>
    <w:rsid w:val="005812E6"/>
    <w:rsid w:val="00581E67"/>
    <w:rsid w:val="00581FEF"/>
    <w:rsid w:val="00582018"/>
    <w:rsid w:val="005820E4"/>
    <w:rsid w:val="0058214F"/>
    <w:rsid w:val="00582189"/>
    <w:rsid w:val="0058263E"/>
    <w:rsid w:val="00582670"/>
    <w:rsid w:val="0058295D"/>
    <w:rsid w:val="00582A50"/>
    <w:rsid w:val="00582EF7"/>
    <w:rsid w:val="00583C8E"/>
    <w:rsid w:val="005847D7"/>
    <w:rsid w:val="0058515A"/>
    <w:rsid w:val="00585610"/>
    <w:rsid w:val="00585775"/>
    <w:rsid w:val="00586219"/>
    <w:rsid w:val="0058634F"/>
    <w:rsid w:val="005873AA"/>
    <w:rsid w:val="00587655"/>
    <w:rsid w:val="00587960"/>
    <w:rsid w:val="00590ED2"/>
    <w:rsid w:val="00590F79"/>
    <w:rsid w:val="00591443"/>
    <w:rsid w:val="00591889"/>
    <w:rsid w:val="00591945"/>
    <w:rsid w:val="0059280B"/>
    <w:rsid w:val="0059280C"/>
    <w:rsid w:val="00592E78"/>
    <w:rsid w:val="00593200"/>
    <w:rsid w:val="00593A28"/>
    <w:rsid w:val="0059430D"/>
    <w:rsid w:val="00594353"/>
    <w:rsid w:val="005944AD"/>
    <w:rsid w:val="00594CA9"/>
    <w:rsid w:val="00595A29"/>
    <w:rsid w:val="00596819"/>
    <w:rsid w:val="00596E33"/>
    <w:rsid w:val="00596FF1"/>
    <w:rsid w:val="00597072"/>
    <w:rsid w:val="00597169"/>
    <w:rsid w:val="005A0361"/>
    <w:rsid w:val="005A0F92"/>
    <w:rsid w:val="005A0FD4"/>
    <w:rsid w:val="005A1241"/>
    <w:rsid w:val="005A1C79"/>
    <w:rsid w:val="005A1CE0"/>
    <w:rsid w:val="005A2379"/>
    <w:rsid w:val="005A24FE"/>
    <w:rsid w:val="005A2822"/>
    <w:rsid w:val="005A2EA5"/>
    <w:rsid w:val="005A309C"/>
    <w:rsid w:val="005A37D1"/>
    <w:rsid w:val="005A39F6"/>
    <w:rsid w:val="005A3A8E"/>
    <w:rsid w:val="005A3C55"/>
    <w:rsid w:val="005A415C"/>
    <w:rsid w:val="005A4A2D"/>
    <w:rsid w:val="005A4B06"/>
    <w:rsid w:val="005A4D9E"/>
    <w:rsid w:val="005A5070"/>
    <w:rsid w:val="005A58EC"/>
    <w:rsid w:val="005A6178"/>
    <w:rsid w:val="005A6F2E"/>
    <w:rsid w:val="005A721F"/>
    <w:rsid w:val="005A762B"/>
    <w:rsid w:val="005A78B3"/>
    <w:rsid w:val="005A798A"/>
    <w:rsid w:val="005A79CF"/>
    <w:rsid w:val="005A7F52"/>
    <w:rsid w:val="005B00F9"/>
    <w:rsid w:val="005B0109"/>
    <w:rsid w:val="005B0897"/>
    <w:rsid w:val="005B0F2A"/>
    <w:rsid w:val="005B108E"/>
    <w:rsid w:val="005B1611"/>
    <w:rsid w:val="005B1888"/>
    <w:rsid w:val="005B1987"/>
    <w:rsid w:val="005B3018"/>
    <w:rsid w:val="005B3393"/>
    <w:rsid w:val="005B3C2C"/>
    <w:rsid w:val="005B4028"/>
    <w:rsid w:val="005B4065"/>
    <w:rsid w:val="005B43F1"/>
    <w:rsid w:val="005B4BCE"/>
    <w:rsid w:val="005B5A28"/>
    <w:rsid w:val="005B6027"/>
    <w:rsid w:val="005B65C3"/>
    <w:rsid w:val="005B6B73"/>
    <w:rsid w:val="005B6BF3"/>
    <w:rsid w:val="005B6D2D"/>
    <w:rsid w:val="005B6DEF"/>
    <w:rsid w:val="005B7057"/>
    <w:rsid w:val="005B7546"/>
    <w:rsid w:val="005B783E"/>
    <w:rsid w:val="005B783F"/>
    <w:rsid w:val="005B7E10"/>
    <w:rsid w:val="005C09CD"/>
    <w:rsid w:val="005C1045"/>
    <w:rsid w:val="005C1F19"/>
    <w:rsid w:val="005C2791"/>
    <w:rsid w:val="005C2B5E"/>
    <w:rsid w:val="005C2FB1"/>
    <w:rsid w:val="005C450C"/>
    <w:rsid w:val="005C4C2F"/>
    <w:rsid w:val="005C51EF"/>
    <w:rsid w:val="005C520D"/>
    <w:rsid w:val="005C554D"/>
    <w:rsid w:val="005C64CE"/>
    <w:rsid w:val="005C6BCB"/>
    <w:rsid w:val="005C6BE3"/>
    <w:rsid w:val="005C6FB5"/>
    <w:rsid w:val="005D0039"/>
    <w:rsid w:val="005D01A8"/>
    <w:rsid w:val="005D0F2D"/>
    <w:rsid w:val="005D0F46"/>
    <w:rsid w:val="005D1428"/>
    <w:rsid w:val="005D195B"/>
    <w:rsid w:val="005D22F8"/>
    <w:rsid w:val="005D3043"/>
    <w:rsid w:val="005D474F"/>
    <w:rsid w:val="005D5DCB"/>
    <w:rsid w:val="005D696F"/>
    <w:rsid w:val="005E0BD6"/>
    <w:rsid w:val="005E0CB9"/>
    <w:rsid w:val="005E12C0"/>
    <w:rsid w:val="005E1699"/>
    <w:rsid w:val="005E1A32"/>
    <w:rsid w:val="005E1C37"/>
    <w:rsid w:val="005E23F2"/>
    <w:rsid w:val="005E29A0"/>
    <w:rsid w:val="005E327A"/>
    <w:rsid w:val="005E32A3"/>
    <w:rsid w:val="005E3515"/>
    <w:rsid w:val="005E354C"/>
    <w:rsid w:val="005E3ECE"/>
    <w:rsid w:val="005E43D2"/>
    <w:rsid w:val="005E49ED"/>
    <w:rsid w:val="005E4B26"/>
    <w:rsid w:val="005E4F3B"/>
    <w:rsid w:val="005E52FF"/>
    <w:rsid w:val="005E5999"/>
    <w:rsid w:val="005E60E5"/>
    <w:rsid w:val="005E6B8C"/>
    <w:rsid w:val="005F079B"/>
    <w:rsid w:val="005F0842"/>
    <w:rsid w:val="005F16B6"/>
    <w:rsid w:val="005F1B66"/>
    <w:rsid w:val="005F1CC2"/>
    <w:rsid w:val="005F1D55"/>
    <w:rsid w:val="005F22F4"/>
    <w:rsid w:val="005F24D6"/>
    <w:rsid w:val="005F2536"/>
    <w:rsid w:val="005F29B6"/>
    <w:rsid w:val="005F3519"/>
    <w:rsid w:val="005F38A7"/>
    <w:rsid w:val="005F4ADA"/>
    <w:rsid w:val="005F5535"/>
    <w:rsid w:val="005F6499"/>
    <w:rsid w:val="005F64CB"/>
    <w:rsid w:val="005F66B4"/>
    <w:rsid w:val="005F6800"/>
    <w:rsid w:val="00600164"/>
    <w:rsid w:val="00601047"/>
    <w:rsid w:val="0060149B"/>
    <w:rsid w:val="006014DE"/>
    <w:rsid w:val="0060214A"/>
    <w:rsid w:val="006025C9"/>
    <w:rsid w:val="00602AEB"/>
    <w:rsid w:val="00602E1C"/>
    <w:rsid w:val="00603A6A"/>
    <w:rsid w:val="00603F6C"/>
    <w:rsid w:val="00604896"/>
    <w:rsid w:val="00604AA5"/>
    <w:rsid w:val="00604B46"/>
    <w:rsid w:val="00605157"/>
    <w:rsid w:val="006057C8"/>
    <w:rsid w:val="006059CE"/>
    <w:rsid w:val="006062B5"/>
    <w:rsid w:val="00606847"/>
    <w:rsid w:val="00606A08"/>
    <w:rsid w:val="00606BEB"/>
    <w:rsid w:val="006079A4"/>
    <w:rsid w:val="0061023B"/>
    <w:rsid w:val="00610422"/>
    <w:rsid w:val="00610C0D"/>
    <w:rsid w:val="00610FB0"/>
    <w:rsid w:val="00611207"/>
    <w:rsid w:val="0061165E"/>
    <w:rsid w:val="006121CE"/>
    <w:rsid w:val="00612543"/>
    <w:rsid w:val="00613A85"/>
    <w:rsid w:val="0061406A"/>
    <w:rsid w:val="006149E3"/>
    <w:rsid w:val="00615B5D"/>
    <w:rsid w:val="00616860"/>
    <w:rsid w:val="00616910"/>
    <w:rsid w:val="00616AA8"/>
    <w:rsid w:val="00616B91"/>
    <w:rsid w:val="00616EFE"/>
    <w:rsid w:val="00617398"/>
    <w:rsid w:val="0061748A"/>
    <w:rsid w:val="00617597"/>
    <w:rsid w:val="00617E9D"/>
    <w:rsid w:val="00620DFE"/>
    <w:rsid w:val="0062235A"/>
    <w:rsid w:val="00623237"/>
    <w:rsid w:val="00623AC4"/>
    <w:rsid w:val="00623B6E"/>
    <w:rsid w:val="00623BD2"/>
    <w:rsid w:val="006241DC"/>
    <w:rsid w:val="00624F0A"/>
    <w:rsid w:val="00625892"/>
    <w:rsid w:val="006264AA"/>
    <w:rsid w:val="006265AE"/>
    <w:rsid w:val="00626810"/>
    <w:rsid w:val="00626ED5"/>
    <w:rsid w:val="00627ECD"/>
    <w:rsid w:val="00630166"/>
    <w:rsid w:val="00630328"/>
    <w:rsid w:val="00631488"/>
    <w:rsid w:val="006323C6"/>
    <w:rsid w:val="00632BA2"/>
    <w:rsid w:val="00632C7E"/>
    <w:rsid w:val="00633259"/>
    <w:rsid w:val="0063351C"/>
    <w:rsid w:val="00633B6B"/>
    <w:rsid w:val="00633EF8"/>
    <w:rsid w:val="00635861"/>
    <w:rsid w:val="00636466"/>
    <w:rsid w:val="00636481"/>
    <w:rsid w:val="0063655F"/>
    <w:rsid w:val="00636A51"/>
    <w:rsid w:val="00636DC0"/>
    <w:rsid w:val="006371B3"/>
    <w:rsid w:val="006371E1"/>
    <w:rsid w:val="0063751B"/>
    <w:rsid w:val="006376DC"/>
    <w:rsid w:val="00637D34"/>
    <w:rsid w:val="00637E4F"/>
    <w:rsid w:val="00637F96"/>
    <w:rsid w:val="0064071E"/>
    <w:rsid w:val="0064083D"/>
    <w:rsid w:val="00640A60"/>
    <w:rsid w:val="00641662"/>
    <w:rsid w:val="00641DBA"/>
    <w:rsid w:val="00642056"/>
    <w:rsid w:val="00642947"/>
    <w:rsid w:val="00643026"/>
    <w:rsid w:val="0064377E"/>
    <w:rsid w:val="0064390B"/>
    <w:rsid w:val="00643EA9"/>
    <w:rsid w:val="006440E6"/>
    <w:rsid w:val="00644793"/>
    <w:rsid w:val="00644D76"/>
    <w:rsid w:val="00645BB9"/>
    <w:rsid w:val="00646174"/>
    <w:rsid w:val="00646BD2"/>
    <w:rsid w:val="0064732D"/>
    <w:rsid w:val="00647349"/>
    <w:rsid w:val="0065093D"/>
    <w:rsid w:val="006512B9"/>
    <w:rsid w:val="0065144A"/>
    <w:rsid w:val="0065147E"/>
    <w:rsid w:val="00651888"/>
    <w:rsid w:val="00652127"/>
    <w:rsid w:val="006521B3"/>
    <w:rsid w:val="00652336"/>
    <w:rsid w:val="006525D9"/>
    <w:rsid w:val="00652C07"/>
    <w:rsid w:val="0065307E"/>
    <w:rsid w:val="006530D5"/>
    <w:rsid w:val="00653264"/>
    <w:rsid w:val="00653BC4"/>
    <w:rsid w:val="006541E0"/>
    <w:rsid w:val="0065450B"/>
    <w:rsid w:val="006546E0"/>
    <w:rsid w:val="00654857"/>
    <w:rsid w:val="006549B1"/>
    <w:rsid w:val="0065533C"/>
    <w:rsid w:val="00655964"/>
    <w:rsid w:val="0065627A"/>
    <w:rsid w:val="00656317"/>
    <w:rsid w:val="00656B33"/>
    <w:rsid w:val="00657207"/>
    <w:rsid w:val="006577B9"/>
    <w:rsid w:val="00660430"/>
    <w:rsid w:val="0066100A"/>
    <w:rsid w:val="00661863"/>
    <w:rsid w:val="00661CD2"/>
    <w:rsid w:val="00661D42"/>
    <w:rsid w:val="0066204E"/>
    <w:rsid w:val="0066214D"/>
    <w:rsid w:val="00662FD0"/>
    <w:rsid w:val="00663022"/>
    <w:rsid w:val="00663372"/>
    <w:rsid w:val="006635F8"/>
    <w:rsid w:val="006642DE"/>
    <w:rsid w:val="0066438B"/>
    <w:rsid w:val="00664437"/>
    <w:rsid w:val="00664A9D"/>
    <w:rsid w:val="00664C98"/>
    <w:rsid w:val="00665233"/>
    <w:rsid w:val="00666468"/>
    <w:rsid w:val="0066696F"/>
    <w:rsid w:val="00666BF1"/>
    <w:rsid w:val="00667802"/>
    <w:rsid w:val="00667E2F"/>
    <w:rsid w:val="00670B34"/>
    <w:rsid w:val="006715A5"/>
    <w:rsid w:val="00672133"/>
    <w:rsid w:val="0067245C"/>
    <w:rsid w:val="00672FAA"/>
    <w:rsid w:val="00673D36"/>
    <w:rsid w:val="0067402A"/>
    <w:rsid w:val="006741BB"/>
    <w:rsid w:val="006741BE"/>
    <w:rsid w:val="0067450A"/>
    <w:rsid w:val="0067530B"/>
    <w:rsid w:val="006759D7"/>
    <w:rsid w:val="00675C26"/>
    <w:rsid w:val="00675F1D"/>
    <w:rsid w:val="00676C8A"/>
    <w:rsid w:val="0067787B"/>
    <w:rsid w:val="00677EE5"/>
    <w:rsid w:val="00677F5C"/>
    <w:rsid w:val="00680638"/>
    <w:rsid w:val="00680732"/>
    <w:rsid w:val="006811FA"/>
    <w:rsid w:val="00681249"/>
    <w:rsid w:val="006818BA"/>
    <w:rsid w:val="00681FEA"/>
    <w:rsid w:val="00682049"/>
    <w:rsid w:val="006822D1"/>
    <w:rsid w:val="00682336"/>
    <w:rsid w:val="006844A3"/>
    <w:rsid w:val="00684AF0"/>
    <w:rsid w:val="006850B9"/>
    <w:rsid w:val="00685D1C"/>
    <w:rsid w:val="00685FD0"/>
    <w:rsid w:val="0068627E"/>
    <w:rsid w:val="0068661E"/>
    <w:rsid w:val="00686781"/>
    <w:rsid w:val="00686BAF"/>
    <w:rsid w:val="00687CE3"/>
    <w:rsid w:val="00687DC3"/>
    <w:rsid w:val="00690756"/>
    <w:rsid w:val="006907D8"/>
    <w:rsid w:val="00690874"/>
    <w:rsid w:val="00690B8B"/>
    <w:rsid w:val="00690FAD"/>
    <w:rsid w:val="006911AC"/>
    <w:rsid w:val="006915D6"/>
    <w:rsid w:val="00691EB0"/>
    <w:rsid w:val="00691EFB"/>
    <w:rsid w:val="00692EEA"/>
    <w:rsid w:val="0069334F"/>
    <w:rsid w:val="00693506"/>
    <w:rsid w:val="00693561"/>
    <w:rsid w:val="00694474"/>
    <w:rsid w:val="0069452E"/>
    <w:rsid w:val="00695465"/>
    <w:rsid w:val="00696E17"/>
    <w:rsid w:val="006971B8"/>
    <w:rsid w:val="00697BA5"/>
    <w:rsid w:val="006A0707"/>
    <w:rsid w:val="006A085C"/>
    <w:rsid w:val="006A09F2"/>
    <w:rsid w:val="006A0A5F"/>
    <w:rsid w:val="006A0D77"/>
    <w:rsid w:val="006A0F69"/>
    <w:rsid w:val="006A0F7B"/>
    <w:rsid w:val="006A1176"/>
    <w:rsid w:val="006A18D1"/>
    <w:rsid w:val="006A1980"/>
    <w:rsid w:val="006A1B87"/>
    <w:rsid w:val="006A2471"/>
    <w:rsid w:val="006A2A5E"/>
    <w:rsid w:val="006A2A97"/>
    <w:rsid w:val="006A2F1B"/>
    <w:rsid w:val="006A30CB"/>
    <w:rsid w:val="006A3247"/>
    <w:rsid w:val="006A3C98"/>
    <w:rsid w:val="006A3FCF"/>
    <w:rsid w:val="006A4794"/>
    <w:rsid w:val="006A4E0B"/>
    <w:rsid w:val="006A4EBD"/>
    <w:rsid w:val="006A5704"/>
    <w:rsid w:val="006A5A7C"/>
    <w:rsid w:val="006A7100"/>
    <w:rsid w:val="006A77EE"/>
    <w:rsid w:val="006B0014"/>
    <w:rsid w:val="006B0187"/>
    <w:rsid w:val="006B04B8"/>
    <w:rsid w:val="006B04DA"/>
    <w:rsid w:val="006B062B"/>
    <w:rsid w:val="006B0CAC"/>
    <w:rsid w:val="006B11FE"/>
    <w:rsid w:val="006B1951"/>
    <w:rsid w:val="006B1A73"/>
    <w:rsid w:val="006B20B8"/>
    <w:rsid w:val="006B2148"/>
    <w:rsid w:val="006B2563"/>
    <w:rsid w:val="006B2FF9"/>
    <w:rsid w:val="006B3A2F"/>
    <w:rsid w:val="006B3B11"/>
    <w:rsid w:val="006B4451"/>
    <w:rsid w:val="006B4F15"/>
    <w:rsid w:val="006B4FBB"/>
    <w:rsid w:val="006B5009"/>
    <w:rsid w:val="006B52F4"/>
    <w:rsid w:val="006B57E4"/>
    <w:rsid w:val="006B5C5D"/>
    <w:rsid w:val="006B5F55"/>
    <w:rsid w:val="006B627D"/>
    <w:rsid w:val="006B7133"/>
    <w:rsid w:val="006B7972"/>
    <w:rsid w:val="006B79A5"/>
    <w:rsid w:val="006B7C0B"/>
    <w:rsid w:val="006C01A9"/>
    <w:rsid w:val="006C03B2"/>
    <w:rsid w:val="006C05CA"/>
    <w:rsid w:val="006C1077"/>
    <w:rsid w:val="006C1511"/>
    <w:rsid w:val="006C17DE"/>
    <w:rsid w:val="006C1F5E"/>
    <w:rsid w:val="006C225B"/>
    <w:rsid w:val="006C227B"/>
    <w:rsid w:val="006C2958"/>
    <w:rsid w:val="006C2C18"/>
    <w:rsid w:val="006C399B"/>
    <w:rsid w:val="006C3F9F"/>
    <w:rsid w:val="006C4276"/>
    <w:rsid w:val="006C505D"/>
    <w:rsid w:val="006C519D"/>
    <w:rsid w:val="006C6115"/>
    <w:rsid w:val="006D01DA"/>
    <w:rsid w:val="006D09DF"/>
    <w:rsid w:val="006D0F29"/>
    <w:rsid w:val="006D1476"/>
    <w:rsid w:val="006D1DF1"/>
    <w:rsid w:val="006D29CD"/>
    <w:rsid w:val="006D2D6A"/>
    <w:rsid w:val="006D2FA2"/>
    <w:rsid w:val="006D3654"/>
    <w:rsid w:val="006D36D2"/>
    <w:rsid w:val="006D3943"/>
    <w:rsid w:val="006D446B"/>
    <w:rsid w:val="006D489A"/>
    <w:rsid w:val="006D4A2A"/>
    <w:rsid w:val="006D503E"/>
    <w:rsid w:val="006D6256"/>
    <w:rsid w:val="006D737B"/>
    <w:rsid w:val="006D76D9"/>
    <w:rsid w:val="006D7E54"/>
    <w:rsid w:val="006E012F"/>
    <w:rsid w:val="006E066E"/>
    <w:rsid w:val="006E08B1"/>
    <w:rsid w:val="006E0A6B"/>
    <w:rsid w:val="006E1069"/>
    <w:rsid w:val="006E1432"/>
    <w:rsid w:val="006E1C8C"/>
    <w:rsid w:val="006E269B"/>
    <w:rsid w:val="006E2B3C"/>
    <w:rsid w:val="006E2F86"/>
    <w:rsid w:val="006E411A"/>
    <w:rsid w:val="006E41C5"/>
    <w:rsid w:val="006E495F"/>
    <w:rsid w:val="006E4FD0"/>
    <w:rsid w:val="006E4FFD"/>
    <w:rsid w:val="006E563D"/>
    <w:rsid w:val="006E5AE5"/>
    <w:rsid w:val="006E5BBF"/>
    <w:rsid w:val="006E5BD5"/>
    <w:rsid w:val="006E5C9F"/>
    <w:rsid w:val="006E6B66"/>
    <w:rsid w:val="006E72FA"/>
    <w:rsid w:val="006E7675"/>
    <w:rsid w:val="006E7F97"/>
    <w:rsid w:val="006F031A"/>
    <w:rsid w:val="006F051B"/>
    <w:rsid w:val="006F13D6"/>
    <w:rsid w:val="006F1605"/>
    <w:rsid w:val="006F1CC4"/>
    <w:rsid w:val="006F1D4E"/>
    <w:rsid w:val="006F3563"/>
    <w:rsid w:val="006F45BD"/>
    <w:rsid w:val="006F47B7"/>
    <w:rsid w:val="006F4D89"/>
    <w:rsid w:val="006F5D90"/>
    <w:rsid w:val="006F64C4"/>
    <w:rsid w:val="006F6BEA"/>
    <w:rsid w:val="006F7778"/>
    <w:rsid w:val="006F7993"/>
    <w:rsid w:val="006F7E40"/>
    <w:rsid w:val="0070063D"/>
    <w:rsid w:val="00700D61"/>
    <w:rsid w:val="007012C8"/>
    <w:rsid w:val="00701507"/>
    <w:rsid w:val="00701BF8"/>
    <w:rsid w:val="00703274"/>
    <w:rsid w:val="007039CF"/>
    <w:rsid w:val="00703B64"/>
    <w:rsid w:val="00703FC9"/>
    <w:rsid w:val="00704B13"/>
    <w:rsid w:val="00705679"/>
    <w:rsid w:val="00705A8A"/>
    <w:rsid w:val="00705F8D"/>
    <w:rsid w:val="0070638B"/>
    <w:rsid w:val="00707206"/>
    <w:rsid w:val="007072F8"/>
    <w:rsid w:val="00707A72"/>
    <w:rsid w:val="00707FCD"/>
    <w:rsid w:val="007100D3"/>
    <w:rsid w:val="00710398"/>
    <w:rsid w:val="00710BBE"/>
    <w:rsid w:val="00710EB9"/>
    <w:rsid w:val="00711036"/>
    <w:rsid w:val="00711F9E"/>
    <w:rsid w:val="00711FAF"/>
    <w:rsid w:val="007129EE"/>
    <w:rsid w:val="00712D69"/>
    <w:rsid w:val="00713698"/>
    <w:rsid w:val="0071372A"/>
    <w:rsid w:val="00713CE4"/>
    <w:rsid w:val="00713D62"/>
    <w:rsid w:val="007140ED"/>
    <w:rsid w:val="00714393"/>
    <w:rsid w:val="00714982"/>
    <w:rsid w:val="007153FA"/>
    <w:rsid w:val="0071566F"/>
    <w:rsid w:val="00715C18"/>
    <w:rsid w:val="007162B0"/>
    <w:rsid w:val="00716A66"/>
    <w:rsid w:val="00717C65"/>
    <w:rsid w:val="00717CCF"/>
    <w:rsid w:val="00717E49"/>
    <w:rsid w:val="007202F3"/>
    <w:rsid w:val="007209F7"/>
    <w:rsid w:val="00721C53"/>
    <w:rsid w:val="007222E5"/>
    <w:rsid w:val="00722F8A"/>
    <w:rsid w:val="007237FB"/>
    <w:rsid w:val="007238F7"/>
    <w:rsid w:val="00723F21"/>
    <w:rsid w:val="007244BC"/>
    <w:rsid w:val="00724683"/>
    <w:rsid w:val="0072474A"/>
    <w:rsid w:val="00724F14"/>
    <w:rsid w:val="0072580D"/>
    <w:rsid w:val="00726152"/>
    <w:rsid w:val="007262D4"/>
    <w:rsid w:val="00727AF2"/>
    <w:rsid w:val="00727D3E"/>
    <w:rsid w:val="00730317"/>
    <w:rsid w:val="00730335"/>
    <w:rsid w:val="007303EC"/>
    <w:rsid w:val="007306DC"/>
    <w:rsid w:val="00730A8B"/>
    <w:rsid w:val="007312F5"/>
    <w:rsid w:val="007316B6"/>
    <w:rsid w:val="007320A4"/>
    <w:rsid w:val="00732294"/>
    <w:rsid w:val="00732462"/>
    <w:rsid w:val="00732789"/>
    <w:rsid w:val="00732D20"/>
    <w:rsid w:val="00732F03"/>
    <w:rsid w:val="0073367C"/>
    <w:rsid w:val="007348FF"/>
    <w:rsid w:val="00734A28"/>
    <w:rsid w:val="00734E18"/>
    <w:rsid w:val="00735087"/>
    <w:rsid w:val="00735420"/>
    <w:rsid w:val="00735509"/>
    <w:rsid w:val="00735C4C"/>
    <w:rsid w:val="00737ACD"/>
    <w:rsid w:val="00740487"/>
    <w:rsid w:val="00740AEB"/>
    <w:rsid w:val="007412D9"/>
    <w:rsid w:val="007415DE"/>
    <w:rsid w:val="00741DA4"/>
    <w:rsid w:val="00742485"/>
    <w:rsid w:val="00742BDC"/>
    <w:rsid w:val="00743762"/>
    <w:rsid w:val="0074402A"/>
    <w:rsid w:val="0074440B"/>
    <w:rsid w:val="0074471B"/>
    <w:rsid w:val="00745676"/>
    <w:rsid w:val="007459B6"/>
    <w:rsid w:val="00745A58"/>
    <w:rsid w:val="00745E47"/>
    <w:rsid w:val="00745F18"/>
    <w:rsid w:val="00746635"/>
    <w:rsid w:val="00746F48"/>
    <w:rsid w:val="00747201"/>
    <w:rsid w:val="00750AC2"/>
    <w:rsid w:val="00751053"/>
    <w:rsid w:val="007518C9"/>
    <w:rsid w:val="00751CAB"/>
    <w:rsid w:val="00751CDD"/>
    <w:rsid w:val="00752CD5"/>
    <w:rsid w:val="00753618"/>
    <w:rsid w:val="00753D22"/>
    <w:rsid w:val="00754A78"/>
    <w:rsid w:val="00754D79"/>
    <w:rsid w:val="00755127"/>
    <w:rsid w:val="00756546"/>
    <w:rsid w:val="007565F8"/>
    <w:rsid w:val="00756F82"/>
    <w:rsid w:val="007576DD"/>
    <w:rsid w:val="00757A09"/>
    <w:rsid w:val="00757B26"/>
    <w:rsid w:val="00760627"/>
    <w:rsid w:val="007609C8"/>
    <w:rsid w:val="00760E24"/>
    <w:rsid w:val="007610C5"/>
    <w:rsid w:val="007613E5"/>
    <w:rsid w:val="00761D19"/>
    <w:rsid w:val="00762636"/>
    <w:rsid w:val="007630F2"/>
    <w:rsid w:val="00763F5C"/>
    <w:rsid w:val="00764B89"/>
    <w:rsid w:val="00764C97"/>
    <w:rsid w:val="00765836"/>
    <w:rsid w:val="00765A6F"/>
    <w:rsid w:val="0076613A"/>
    <w:rsid w:val="0076676A"/>
    <w:rsid w:val="00766A47"/>
    <w:rsid w:val="00766A6E"/>
    <w:rsid w:val="00766F45"/>
    <w:rsid w:val="0076726E"/>
    <w:rsid w:val="00767348"/>
    <w:rsid w:val="00767A15"/>
    <w:rsid w:val="00767CDC"/>
    <w:rsid w:val="00767D2E"/>
    <w:rsid w:val="00767E88"/>
    <w:rsid w:val="00770429"/>
    <w:rsid w:val="00770754"/>
    <w:rsid w:val="0077084A"/>
    <w:rsid w:val="00771330"/>
    <w:rsid w:val="0077220D"/>
    <w:rsid w:val="00772ECB"/>
    <w:rsid w:val="00773737"/>
    <w:rsid w:val="00773A1B"/>
    <w:rsid w:val="007740EC"/>
    <w:rsid w:val="00774647"/>
    <w:rsid w:val="00774DD1"/>
    <w:rsid w:val="00774EEB"/>
    <w:rsid w:val="0077581D"/>
    <w:rsid w:val="00775FF9"/>
    <w:rsid w:val="00776E0A"/>
    <w:rsid w:val="007771A1"/>
    <w:rsid w:val="007776F5"/>
    <w:rsid w:val="007804DC"/>
    <w:rsid w:val="007811E3"/>
    <w:rsid w:val="00781ED5"/>
    <w:rsid w:val="00782045"/>
    <w:rsid w:val="00782495"/>
    <w:rsid w:val="007830BB"/>
    <w:rsid w:val="007836D6"/>
    <w:rsid w:val="007838AA"/>
    <w:rsid w:val="00783D1A"/>
    <w:rsid w:val="00783E1A"/>
    <w:rsid w:val="00785078"/>
    <w:rsid w:val="007860FB"/>
    <w:rsid w:val="00786175"/>
    <w:rsid w:val="007864EB"/>
    <w:rsid w:val="0078676E"/>
    <w:rsid w:val="00786874"/>
    <w:rsid w:val="007868EF"/>
    <w:rsid w:val="007869D0"/>
    <w:rsid w:val="00786A0F"/>
    <w:rsid w:val="0078780F"/>
    <w:rsid w:val="007878A7"/>
    <w:rsid w:val="00787F86"/>
    <w:rsid w:val="007905BD"/>
    <w:rsid w:val="0079105F"/>
    <w:rsid w:val="0079165E"/>
    <w:rsid w:val="007919ED"/>
    <w:rsid w:val="00791CAD"/>
    <w:rsid w:val="0079296B"/>
    <w:rsid w:val="00793041"/>
    <w:rsid w:val="00793267"/>
    <w:rsid w:val="00793625"/>
    <w:rsid w:val="007936D9"/>
    <w:rsid w:val="00793786"/>
    <w:rsid w:val="0079383B"/>
    <w:rsid w:val="00793EFE"/>
    <w:rsid w:val="00794335"/>
    <w:rsid w:val="00794543"/>
    <w:rsid w:val="007948D6"/>
    <w:rsid w:val="00794AD6"/>
    <w:rsid w:val="00794BA9"/>
    <w:rsid w:val="007957D8"/>
    <w:rsid w:val="00795C9F"/>
    <w:rsid w:val="00796B40"/>
    <w:rsid w:val="00796B97"/>
    <w:rsid w:val="00796C7C"/>
    <w:rsid w:val="00796E86"/>
    <w:rsid w:val="00797F98"/>
    <w:rsid w:val="007A04E9"/>
    <w:rsid w:val="007A10C5"/>
    <w:rsid w:val="007A1187"/>
    <w:rsid w:val="007A11E8"/>
    <w:rsid w:val="007A13B0"/>
    <w:rsid w:val="007A141F"/>
    <w:rsid w:val="007A193D"/>
    <w:rsid w:val="007A1F1D"/>
    <w:rsid w:val="007A2690"/>
    <w:rsid w:val="007A275F"/>
    <w:rsid w:val="007A2A34"/>
    <w:rsid w:val="007A2D3E"/>
    <w:rsid w:val="007A37DC"/>
    <w:rsid w:val="007A38CA"/>
    <w:rsid w:val="007A40B7"/>
    <w:rsid w:val="007A479F"/>
    <w:rsid w:val="007A49AB"/>
    <w:rsid w:val="007A4F12"/>
    <w:rsid w:val="007A54DC"/>
    <w:rsid w:val="007A54EE"/>
    <w:rsid w:val="007A5773"/>
    <w:rsid w:val="007A646D"/>
    <w:rsid w:val="007A652A"/>
    <w:rsid w:val="007A790B"/>
    <w:rsid w:val="007A7C07"/>
    <w:rsid w:val="007A7CC8"/>
    <w:rsid w:val="007B06AA"/>
    <w:rsid w:val="007B1346"/>
    <w:rsid w:val="007B16A7"/>
    <w:rsid w:val="007B1715"/>
    <w:rsid w:val="007B1978"/>
    <w:rsid w:val="007B1B94"/>
    <w:rsid w:val="007B2835"/>
    <w:rsid w:val="007B2B87"/>
    <w:rsid w:val="007B3075"/>
    <w:rsid w:val="007B3A6C"/>
    <w:rsid w:val="007B3BDC"/>
    <w:rsid w:val="007B55AF"/>
    <w:rsid w:val="007B5933"/>
    <w:rsid w:val="007B594E"/>
    <w:rsid w:val="007B61A0"/>
    <w:rsid w:val="007B6566"/>
    <w:rsid w:val="007B6AB6"/>
    <w:rsid w:val="007B6AD5"/>
    <w:rsid w:val="007B6C6C"/>
    <w:rsid w:val="007B722A"/>
    <w:rsid w:val="007B7DC3"/>
    <w:rsid w:val="007C073D"/>
    <w:rsid w:val="007C0A35"/>
    <w:rsid w:val="007C0FF6"/>
    <w:rsid w:val="007C1AD9"/>
    <w:rsid w:val="007C2031"/>
    <w:rsid w:val="007C26BA"/>
    <w:rsid w:val="007C2A23"/>
    <w:rsid w:val="007C2C30"/>
    <w:rsid w:val="007C2E4B"/>
    <w:rsid w:val="007C39E7"/>
    <w:rsid w:val="007C4088"/>
    <w:rsid w:val="007C59EC"/>
    <w:rsid w:val="007C6731"/>
    <w:rsid w:val="007C6739"/>
    <w:rsid w:val="007C6D8E"/>
    <w:rsid w:val="007C6F15"/>
    <w:rsid w:val="007C7173"/>
    <w:rsid w:val="007C71DE"/>
    <w:rsid w:val="007C7AC0"/>
    <w:rsid w:val="007C7B72"/>
    <w:rsid w:val="007D02CA"/>
    <w:rsid w:val="007D0335"/>
    <w:rsid w:val="007D087B"/>
    <w:rsid w:val="007D1074"/>
    <w:rsid w:val="007D1C33"/>
    <w:rsid w:val="007D1EFB"/>
    <w:rsid w:val="007D256B"/>
    <w:rsid w:val="007D2779"/>
    <w:rsid w:val="007D2991"/>
    <w:rsid w:val="007D2D03"/>
    <w:rsid w:val="007D35F3"/>
    <w:rsid w:val="007D369E"/>
    <w:rsid w:val="007D4071"/>
    <w:rsid w:val="007D42BB"/>
    <w:rsid w:val="007D4463"/>
    <w:rsid w:val="007D44FC"/>
    <w:rsid w:val="007D4989"/>
    <w:rsid w:val="007D4AC2"/>
    <w:rsid w:val="007D544C"/>
    <w:rsid w:val="007D577F"/>
    <w:rsid w:val="007D79E4"/>
    <w:rsid w:val="007D7AE3"/>
    <w:rsid w:val="007D7D28"/>
    <w:rsid w:val="007D7EFD"/>
    <w:rsid w:val="007E125E"/>
    <w:rsid w:val="007E1647"/>
    <w:rsid w:val="007E18D5"/>
    <w:rsid w:val="007E1984"/>
    <w:rsid w:val="007E1D85"/>
    <w:rsid w:val="007E24D8"/>
    <w:rsid w:val="007E2C4F"/>
    <w:rsid w:val="007E2ED4"/>
    <w:rsid w:val="007E300B"/>
    <w:rsid w:val="007E36C4"/>
    <w:rsid w:val="007E378C"/>
    <w:rsid w:val="007E37AE"/>
    <w:rsid w:val="007E38F9"/>
    <w:rsid w:val="007E3BBE"/>
    <w:rsid w:val="007E3C27"/>
    <w:rsid w:val="007E455C"/>
    <w:rsid w:val="007E51F2"/>
    <w:rsid w:val="007E55B8"/>
    <w:rsid w:val="007E57D2"/>
    <w:rsid w:val="007E6A66"/>
    <w:rsid w:val="007E6AEF"/>
    <w:rsid w:val="007E6AF2"/>
    <w:rsid w:val="007E6E39"/>
    <w:rsid w:val="007E7283"/>
    <w:rsid w:val="007E782F"/>
    <w:rsid w:val="007E7929"/>
    <w:rsid w:val="007E7C87"/>
    <w:rsid w:val="007E7DCB"/>
    <w:rsid w:val="007F012A"/>
    <w:rsid w:val="007F17DC"/>
    <w:rsid w:val="007F3534"/>
    <w:rsid w:val="007F3F21"/>
    <w:rsid w:val="007F3F5D"/>
    <w:rsid w:val="007F3FB3"/>
    <w:rsid w:val="007F40FA"/>
    <w:rsid w:val="007F53C0"/>
    <w:rsid w:val="007F53DC"/>
    <w:rsid w:val="007F54A4"/>
    <w:rsid w:val="007F5E99"/>
    <w:rsid w:val="007F62AB"/>
    <w:rsid w:val="007F664F"/>
    <w:rsid w:val="007F6808"/>
    <w:rsid w:val="007F73CB"/>
    <w:rsid w:val="007F7595"/>
    <w:rsid w:val="007F79B9"/>
    <w:rsid w:val="007F7A01"/>
    <w:rsid w:val="00800416"/>
    <w:rsid w:val="008004EE"/>
    <w:rsid w:val="008008AA"/>
    <w:rsid w:val="00800EEA"/>
    <w:rsid w:val="008014AD"/>
    <w:rsid w:val="008022CE"/>
    <w:rsid w:val="00803131"/>
    <w:rsid w:val="00804499"/>
    <w:rsid w:val="008055C0"/>
    <w:rsid w:val="008056FF"/>
    <w:rsid w:val="0080583A"/>
    <w:rsid w:val="00805C95"/>
    <w:rsid w:val="00806137"/>
    <w:rsid w:val="008064AA"/>
    <w:rsid w:val="00806CF3"/>
    <w:rsid w:val="008074D6"/>
    <w:rsid w:val="0080777F"/>
    <w:rsid w:val="00807B6A"/>
    <w:rsid w:val="0081021E"/>
    <w:rsid w:val="0081085B"/>
    <w:rsid w:val="00810BBE"/>
    <w:rsid w:val="00810F1D"/>
    <w:rsid w:val="00811E6A"/>
    <w:rsid w:val="008120F3"/>
    <w:rsid w:val="0081218F"/>
    <w:rsid w:val="00812D74"/>
    <w:rsid w:val="0081309E"/>
    <w:rsid w:val="0081333F"/>
    <w:rsid w:val="00813585"/>
    <w:rsid w:val="008138BE"/>
    <w:rsid w:val="00814B39"/>
    <w:rsid w:val="00815350"/>
    <w:rsid w:val="00816087"/>
    <w:rsid w:val="00816332"/>
    <w:rsid w:val="00816480"/>
    <w:rsid w:val="008166B5"/>
    <w:rsid w:val="00816EEB"/>
    <w:rsid w:val="008172D5"/>
    <w:rsid w:val="00817F8F"/>
    <w:rsid w:val="008206BD"/>
    <w:rsid w:val="00820BF6"/>
    <w:rsid w:val="00821111"/>
    <w:rsid w:val="00821153"/>
    <w:rsid w:val="00822D0B"/>
    <w:rsid w:val="008235AA"/>
    <w:rsid w:val="00823811"/>
    <w:rsid w:val="00823CAF"/>
    <w:rsid w:val="00824501"/>
    <w:rsid w:val="008254C8"/>
    <w:rsid w:val="00825645"/>
    <w:rsid w:val="00825F71"/>
    <w:rsid w:val="008266DD"/>
    <w:rsid w:val="00826D00"/>
    <w:rsid w:val="008270B6"/>
    <w:rsid w:val="00827107"/>
    <w:rsid w:val="0082778D"/>
    <w:rsid w:val="00827B88"/>
    <w:rsid w:val="0083128E"/>
    <w:rsid w:val="0083129D"/>
    <w:rsid w:val="008314C0"/>
    <w:rsid w:val="00831C31"/>
    <w:rsid w:val="00831D54"/>
    <w:rsid w:val="008321C0"/>
    <w:rsid w:val="008323E3"/>
    <w:rsid w:val="00832C3A"/>
    <w:rsid w:val="008337BF"/>
    <w:rsid w:val="0083383F"/>
    <w:rsid w:val="008338E3"/>
    <w:rsid w:val="00833AB7"/>
    <w:rsid w:val="00834784"/>
    <w:rsid w:val="00834864"/>
    <w:rsid w:val="00834F75"/>
    <w:rsid w:val="00835517"/>
    <w:rsid w:val="008356FE"/>
    <w:rsid w:val="00835C4E"/>
    <w:rsid w:val="008378FC"/>
    <w:rsid w:val="00837CB5"/>
    <w:rsid w:val="00840191"/>
    <w:rsid w:val="0084033C"/>
    <w:rsid w:val="00840F98"/>
    <w:rsid w:val="00841D8E"/>
    <w:rsid w:val="00841E2C"/>
    <w:rsid w:val="00842601"/>
    <w:rsid w:val="00842AC7"/>
    <w:rsid w:val="008434C8"/>
    <w:rsid w:val="00843D93"/>
    <w:rsid w:val="00843FF3"/>
    <w:rsid w:val="0084414D"/>
    <w:rsid w:val="00844A73"/>
    <w:rsid w:val="00844C68"/>
    <w:rsid w:val="00844CBF"/>
    <w:rsid w:val="00844E25"/>
    <w:rsid w:val="008455D5"/>
    <w:rsid w:val="0084592A"/>
    <w:rsid w:val="00845A19"/>
    <w:rsid w:val="00845A86"/>
    <w:rsid w:val="00845D88"/>
    <w:rsid w:val="008464A2"/>
    <w:rsid w:val="00847020"/>
    <w:rsid w:val="00847277"/>
    <w:rsid w:val="00847630"/>
    <w:rsid w:val="00847E96"/>
    <w:rsid w:val="008503E8"/>
    <w:rsid w:val="0085091B"/>
    <w:rsid w:val="00852488"/>
    <w:rsid w:val="00852520"/>
    <w:rsid w:val="00852D05"/>
    <w:rsid w:val="00853255"/>
    <w:rsid w:val="00853573"/>
    <w:rsid w:val="00853762"/>
    <w:rsid w:val="00854194"/>
    <w:rsid w:val="008545C2"/>
    <w:rsid w:val="0085491F"/>
    <w:rsid w:val="00855636"/>
    <w:rsid w:val="00855A10"/>
    <w:rsid w:val="00856047"/>
    <w:rsid w:val="00856BC0"/>
    <w:rsid w:val="00856FC7"/>
    <w:rsid w:val="008579A5"/>
    <w:rsid w:val="00857DDA"/>
    <w:rsid w:val="00860585"/>
    <w:rsid w:val="00860932"/>
    <w:rsid w:val="008609EE"/>
    <w:rsid w:val="00861044"/>
    <w:rsid w:val="00861273"/>
    <w:rsid w:val="00861636"/>
    <w:rsid w:val="0086168F"/>
    <w:rsid w:val="0086258C"/>
    <w:rsid w:val="00862A4A"/>
    <w:rsid w:val="00862C70"/>
    <w:rsid w:val="00862E1E"/>
    <w:rsid w:val="008633CD"/>
    <w:rsid w:val="00864180"/>
    <w:rsid w:val="008645DB"/>
    <w:rsid w:val="0086537E"/>
    <w:rsid w:val="00865804"/>
    <w:rsid w:val="00865BB8"/>
    <w:rsid w:val="00867006"/>
    <w:rsid w:val="00867B3D"/>
    <w:rsid w:val="00871598"/>
    <w:rsid w:val="00871BFB"/>
    <w:rsid w:val="0087202A"/>
    <w:rsid w:val="00872031"/>
    <w:rsid w:val="008734BF"/>
    <w:rsid w:val="00873E22"/>
    <w:rsid w:val="0087450E"/>
    <w:rsid w:val="0087547D"/>
    <w:rsid w:val="00875AFA"/>
    <w:rsid w:val="008761E0"/>
    <w:rsid w:val="008766D6"/>
    <w:rsid w:val="00876914"/>
    <w:rsid w:val="00877A1E"/>
    <w:rsid w:val="00880AB9"/>
    <w:rsid w:val="00880B9B"/>
    <w:rsid w:val="00880F6F"/>
    <w:rsid w:val="008815FD"/>
    <w:rsid w:val="00881709"/>
    <w:rsid w:val="00881F8E"/>
    <w:rsid w:val="00882D20"/>
    <w:rsid w:val="008842E9"/>
    <w:rsid w:val="0088436D"/>
    <w:rsid w:val="0088455A"/>
    <w:rsid w:val="00884938"/>
    <w:rsid w:val="00884D30"/>
    <w:rsid w:val="00885127"/>
    <w:rsid w:val="00885439"/>
    <w:rsid w:val="00885845"/>
    <w:rsid w:val="0088596E"/>
    <w:rsid w:val="00885BEE"/>
    <w:rsid w:val="0088614B"/>
    <w:rsid w:val="008864B3"/>
    <w:rsid w:val="0088746C"/>
    <w:rsid w:val="0089006C"/>
    <w:rsid w:val="0089069E"/>
    <w:rsid w:val="00890DA4"/>
    <w:rsid w:val="0089100F"/>
    <w:rsid w:val="00891231"/>
    <w:rsid w:val="00891975"/>
    <w:rsid w:val="00892242"/>
    <w:rsid w:val="00892CA8"/>
    <w:rsid w:val="00893AAB"/>
    <w:rsid w:val="00893BBA"/>
    <w:rsid w:val="00893D8E"/>
    <w:rsid w:val="008943FA"/>
    <w:rsid w:val="00894EBD"/>
    <w:rsid w:val="0089589C"/>
    <w:rsid w:val="00895920"/>
    <w:rsid w:val="008964C4"/>
    <w:rsid w:val="0089660B"/>
    <w:rsid w:val="00896898"/>
    <w:rsid w:val="00896F3C"/>
    <w:rsid w:val="00897F69"/>
    <w:rsid w:val="008A11AC"/>
    <w:rsid w:val="008A1268"/>
    <w:rsid w:val="008A1474"/>
    <w:rsid w:val="008A297A"/>
    <w:rsid w:val="008A2A86"/>
    <w:rsid w:val="008A39AF"/>
    <w:rsid w:val="008A3E1D"/>
    <w:rsid w:val="008A3F48"/>
    <w:rsid w:val="008A3F78"/>
    <w:rsid w:val="008A45C9"/>
    <w:rsid w:val="008A480D"/>
    <w:rsid w:val="008A48CE"/>
    <w:rsid w:val="008A57B0"/>
    <w:rsid w:val="008A6763"/>
    <w:rsid w:val="008A760E"/>
    <w:rsid w:val="008A7662"/>
    <w:rsid w:val="008A7FA5"/>
    <w:rsid w:val="008B06A3"/>
    <w:rsid w:val="008B0C2F"/>
    <w:rsid w:val="008B1346"/>
    <w:rsid w:val="008B1507"/>
    <w:rsid w:val="008B1588"/>
    <w:rsid w:val="008B1929"/>
    <w:rsid w:val="008B1F35"/>
    <w:rsid w:val="008B25BF"/>
    <w:rsid w:val="008B2B3B"/>
    <w:rsid w:val="008B2C44"/>
    <w:rsid w:val="008B2D5D"/>
    <w:rsid w:val="008B2E1F"/>
    <w:rsid w:val="008B2E6B"/>
    <w:rsid w:val="008B39F1"/>
    <w:rsid w:val="008B4007"/>
    <w:rsid w:val="008B458D"/>
    <w:rsid w:val="008B4670"/>
    <w:rsid w:val="008B4D1A"/>
    <w:rsid w:val="008B4F95"/>
    <w:rsid w:val="008B5633"/>
    <w:rsid w:val="008B63C0"/>
    <w:rsid w:val="008B67BA"/>
    <w:rsid w:val="008B6981"/>
    <w:rsid w:val="008B7811"/>
    <w:rsid w:val="008C0644"/>
    <w:rsid w:val="008C0791"/>
    <w:rsid w:val="008C09C1"/>
    <w:rsid w:val="008C1113"/>
    <w:rsid w:val="008C1C8E"/>
    <w:rsid w:val="008C20EB"/>
    <w:rsid w:val="008C21BD"/>
    <w:rsid w:val="008C2395"/>
    <w:rsid w:val="008C248C"/>
    <w:rsid w:val="008C297D"/>
    <w:rsid w:val="008C2C22"/>
    <w:rsid w:val="008C2C80"/>
    <w:rsid w:val="008C2F16"/>
    <w:rsid w:val="008C3081"/>
    <w:rsid w:val="008C3509"/>
    <w:rsid w:val="008C3796"/>
    <w:rsid w:val="008C48A4"/>
    <w:rsid w:val="008C48C6"/>
    <w:rsid w:val="008C581A"/>
    <w:rsid w:val="008C5A88"/>
    <w:rsid w:val="008C6147"/>
    <w:rsid w:val="008C6244"/>
    <w:rsid w:val="008C6808"/>
    <w:rsid w:val="008C7285"/>
    <w:rsid w:val="008C72DD"/>
    <w:rsid w:val="008C7E4E"/>
    <w:rsid w:val="008D0CE5"/>
    <w:rsid w:val="008D0EB2"/>
    <w:rsid w:val="008D1828"/>
    <w:rsid w:val="008D1CE3"/>
    <w:rsid w:val="008D23BF"/>
    <w:rsid w:val="008D288E"/>
    <w:rsid w:val="008D2C45"/>
    <w:rsid w:val="008D2C8D"/>
    <w:rsid w:val="008D2EC4"/>
    <w:rsid w:val="008D3428"/>
    <w:rsid w:val="008D3500"/>
    <w:rsid w:val="008D378D"/>
    <w:rsid w:val="008D37FC"/>
    <w:rsid w:val="008D3B86"/>
    <w:rsid w:val="008D3F76"/>
    <w:rsid w:val="008D40B1"/>
    <w:rsid w:val="008D4640"/>
    <w:rsid w:val="008D4C81"/>
    <w:rsid w:val="008D526C"/>
    <w:rsid w:val="008D5B8E"/>
    <w:rsid w:val="008D673F"/>
    <w:rsid w:val="008D7142"/>
    <w:rsid w:val="008E0677"/>
    <w:rsid w:val="008E1A22"/>
    <w:rsid w:val="008E21B6"/>
    <w:rsid w:val="008E2654"/>
    <w:rsid w:val="008E28CB"/>
    <w:rsid w:val="008E2A33"/>
    <w:rsid w:val="008E313C"/>
    <w:rsid w:val="008E4271"/>
    <w:rsid w:val="008E42A3"/>
    <w:rsid w:val="008E4F1D"/>
    <w:rsid w:val="008E50F8"/>
    <w:rsid w:val="008E56BB"/>
    <w:rsid w:val="008E5C9D"/>
    <w:rsid w:val="008E5F65"/>
    <w:rsid w:val="008E67F2"/>
    <w:rsid w:val="008E69AA"/>
    <w:rsid w:val="008E6B36"/>
    <w:rsid w:val="008E714C"/>
    <w:rsid w:val="008E7204"/>
    <w:rsid w:val="008E733A"/>
    <w:rsid w:val="008E76CA"/>
    <w:rsid w:val="008E7919"/>
    <w:rsid w:val="008F037A"/>
    <w:rsid w:val="008F0E18"/>
    <w:rsid w:val="008F12A9"/>
    <w:rsid w:val="008F19AD"/>
    <w:rsid w:val="008F1FC1"/>
    <w:rsid w:val="008F24F5"/>
    <w:rsid w:val="008F3C76"/>
    <w:rsid w:val="008F3FD4"/>
    <w:rsid w:val="008F4578"/>
    <w:rsid w:val="008F4759"/>
    <w:rsid w:val="008F4B92"/>
    <w:rsid w:val="008F5310"/>
    <w:rsid w:val="008F55EF"/>
    <w:rsid w:val="008F585B"/>
    <w:rsid w:val="008F5FDA"/>
    <w:rsid w:val="008F670F"/>
    <w:rsid w:val="008F6791"/>
    <w:rsid w:val="008F67FF"/>
    <w:rsid w:val="008F6A0B"/>
    <w:rsid w:val="008F6C17"/>
    <w:rsid w:val="008F6DD4"/>
    <w:rsid w:val="008F6E2F"/>
    <w:rsid w:val="008F6E30"/>
    <w:rsid w:val="008F77DC"/>
    <w:rsid w:val="008F7E2F"/>
    <w:rsid w:val="00900274"/>
    <w:rsid w:val="00900FF8"/>
    <w:rsid w:val="0090222E"/>
    <w:rsid w:val="009022F3"/>
    <w:rsid w:val="0090247F"/>
    <w:rsid w:val="00902780"/>
    <w:rsid w:val="00902823"/>
    <w:rsid w:val="00902ABE"/>
    <w:rsid w:val="00903557"/>
    <w:rsid w:val="00903982"/>
    <w:rsid w:val="009039D0"/>
    <w:rsid w:val="00903AE7"/>
    <w:rsid w:val="0090442F"/>
    <w:rsid w:val="009058BF"/>
    <w:rsid w:val="00905A8E"/>
    <w:rsid w:val="00905C7C"/>
    <w:rsid w:val="00905CF6"/>
    <w:rsid w:val="00905DCB"/>
    <w:rsid w:val="0090689B"/>
    <w:rsid w:val="00907487"/>
    <w:rsid w:val="00907968"/>
    <w:rsid w:val="00910C99"/>
    <w:rsid w:val="00910CAB"/>
    <w:rsid w:val="00910F04"/>
    <w:rsid w:val="009111A8"/>
    <w:rsid w:val="00911764"/>
    <w:rsid w:val="00911A5F"/>
    <w:rsid w:val="009130B5"/>
    <w:rsid w:val="00913EBC"/>
    <w:rsid w:val="00913F43"/>
    <w:rsid w:val="00914E81"/>
    <w:rsid w:val="00915064"/>
    <w:rsid w:val="009160CD"/>
    <w:rsid w:val="00916903"/>
    <w:rsid w:val="009172BC"/>
    <w:rsid w:val="00917A47"/>
    <w:rsid w:val="00917CAB"/>
    <w:rsid w:val="00920153"/>
    <w:rsid w:val="00920440"/>
    <w:rsid w:val="0092098D"/>
    <w:rsid w:val="00921A44"/>
    <w:rsid w:val="0092211D"/>
    <w:rsid w:val="0092316F"/>
    <w:rsid w:val="0092336F"/>
    <w:rsid w:val="00923A99"/>
    <w:rsid w:val="0092417A"/>
    <w:rsid w:val="00924566"/>
    <w:rsid w:val="00924CC1"/>
    <w:rsid w:val="009258E0"/>
    <w:rsid w:val="00925F6F"/>
    <w:rsid w:val="009267ED"/>
    <w:rsid w:val="00926EC3"/>
    <w:rsid w:val="00927CCE"/>
    <w:rsid w:val="00927F97"/>
    <w:rsid w:val="00930139"/>
    <w:rsid w:val="0093058F"/>
    <w:rsid w:val="0093063E"/>
    <w:rsid w:val="00930822"/>
    <w:rsid w:val="00931C4F"/>
    <w:rsid w:val="0093236F"/>
    <w:rsid w:val="0093284C"/>
    <w:rsid w:val="00932889"/>
    <w:rsid w:val="00932F40"/>
    <w:rsid w:val="00933C3C"/>
    <w:rsid w:val="00933D7A"/>
    <w:rsid w:val="009346F1"/>
    <w:rsid w:val="0093475F"/>
    <w:rsid w:val="0093486A"/>
    <w:rsid w:val="009348F8"/>
    <w:rsid w:val="00934DFC"/>
    <w:rsid w:val="00934F36"/>
    <w:rsid w:val="00935431"/>
    <w:rsid w:val="009354DF"/>
    <w:rsid w:val="009371D0"/>
    <w:rsid w:val="009372BA"/>
    <w:rsid w:val="00937453"/>
    <w:rsid w:val="00937571"/>
    <w:rsid w:val="0094004B"/>
    <w:rsid w:val="00940155"/>
    <w:rsid w:val="00940B45"/>
    <w:rsid w:val="00940C4A"/>
    <w:rsid w:val="00940D44"/>
    <w:rsid w:val="00941DB8"/>
    <w:rsid w:val="009426D5"/>
    <w:rsid w:val="00942988"/>
    <w:rsid w:val="009430C1"/>
    <w:rsid w:val="0094368B"/>
    <w:rsid w:val="009436AF"/>
    <w:rsid w:val="00943A75"/>
    <w:rsid w:val="0094428A"/>
    <w:rsid w:val="00944FE3"/>
    <w:rsid w:val="00945863"/>
    <w:rsid w:val="00946E08"/>
    <w:rsid w:val="00947A57"/>
    <w:rsid w:val="00947C32"/>
    <w:rsid w:val="00947EA6"/>
    <w:rsid w:val="00947EBA"/>
    <w:rsid w:val="00950A9D"/>
    <w:rsid w:val="00950B4C"/>
    <w:rsid w:val="00951D39"/>
    <w:rsid w:val="00952051"/>
    <w:rsid w:val="00952A80"/>
    <w:rsid w:val="00953327"/>
    <w:rsid w:val="00954297"/>
    <w:rsid w:val="00954C48"/>
    <w:rsid w:val="00954CCF"/>
    <w:rsid w:val="00955C0C"/>
    <w:rsid w:val="00955D58"/>
    <w:rsid w:val="009565F5"/>
    <w:rsid w:val="009566E9"/>
    <w:rsid w:val="00956A15"/>
    <w:rsid w:val="00956A40"/>
    <w:rsid w:val="009570D4"/>
    <w:rsid w:val="00957892"/>
    <w:rsid w:val="00957E93"/>
    <w:rsid w:val="0096009D"/>
    <w:rsid w:val="009601B1"/>
    <w:rsid w:val="009614AB"/>
    <w:rsid w:val="00961A09"/>
    <w:rsid w:val="0096216D"/>
    <w:rsid w:val="009629B2"/>
    <w:rsid w:val="00962E5A"/>
    <w:rsid w:val="0096313D"/>
    <w:rsid w:val="009639D3"/>
    <w:rsid w:val="00964995"/>
    <w:rsid w:val="00964B74"/>
    <w:rsid w:val="00964D38"/>
    <w:rsid w:val="00965288"/>
    <w:rsid w:val="00965AF7"/>
    <w:rsid w:val="00965DCC"/>
    <w:rsid w:val="00966625"/>
    <w:rsid w:val="009668C7"/>
    <w:rsid w:val="00966A97"/>
    <w:rsid w:val="009672E2"/>
    <w:rsid w:val="00967555"/>
    <w:rsid w:val="00967743"/>
    <w:rsid w:val="0096782E"/>
    <w:rsid w:val="00967EE7"/>
    <w:rsid w:val="009702A2"/>
    <w:rsid w:val="009709A4"/>
    <w:rsid w:val="00970DC4"/>
    <w:rsid w:val="00971758"/>
    <w:rsid w:val="00972131"/>
    <w:rsid w:val="0097232E"/>
    <w:rsid w:val="00972A63"/>
    <w:rsid w:val="00972D2E"/>
    <w:rsid w:val="00973C03"/>
    <w:rsid w:val="00974486"/>
    <w:rsid w:val="009748CB"/>
    <w:rsid w:val="0097571C"/>
    <w:rsid w:val="00975CB9"/>
    <w:rsid w:val="0097618E"/>
    <w:rsid w:val="0097652A"/>
    <w:rsid w:val="00976D5C"/>
    <w:rsid w:val="00976DEB"/>
    <w:rsid w:val="00977733"/>
    <w:rsid w:val="00977CC2"/>
    <w:rsid w:val="00977F91"/>
    <w:rsid w:val="009804DB"/>
    <w:rsid w:val="009806FD"/>
    <w:rsid w:val="0098132F"/>
    <w:rsid w:val="00981397"/>
    <w:rsid w:val="00981537"/>
    <w:rsid w:val="00981A3D"/>
    <w:rsid w:val="00983D5F"/>
    <w:rsid w:val="00984111"/>
    <w:rsid w:val="00985014"/>
    <w:rsid w:val="00985386"/>
    <w:rsid w:val="00985701"/>
    <w:rsid w:val="0098620A"/>
    <w:rsid w:val="00986B4F"/>
    <w:rsid w:val="00986DE0"/>
    <w:rsid w:val="0098705A"/>
    <w:rsid w:val="00987124"/>
    <w:rsid w:val="00987F3E"/>
    <w:rsid w:val="00987F69"/>
    <w:rsid w:val="00990885"/>
    <w:rsid w:val="00990F05"/>
    <w:rsid w:val="009916F5"/>
    <w:rsid w:val="00991838"/>
    <w:rsid w:val="00991880"/>
    <w:rsid w:val="00991C26"/>
    <w:rsid w:val="00991EAB"/>
    <w:rsid w:val="00991F94"/>
    <w:rsid w:val="009920B8"/>
    <w:rsid w:val="0099285A"/>
    <w:rsid w:val="009932CC"/>
    <w:rsid w:val="00993900"/>
    <w:rsid w:val="0099397C"/>
    <w:rsid w:val="00994065"/>
    <w:rsid w:val="0099429C"/>
    <w:rsid w:val="00994903"/>
    <w:rsid w:val="0099502B"/>
    <w:rsid w:val="0099554D"/>
    <w:rsid w:val="00995767"/>
    <w:rsid w:val="00995E51"/>
    <w:rsid w:val="00996786"/>
    <w:rsid w:val="009968A4"/>
    <w:rsid w:val="00996B4D"/>
    <w:rsid w:val="00996BCF"/>
    <w:rsid w:val="00996E3A"/>
    <w:rsid w:val="00996F64"/>
    <w:rsid w:val="00997E7C"/>
    <w:rsid w:val="009A013F"/>
    <w:rsid w:val="009A0799"/>
    <w:rsid w:val="009A0866"/>
    <w:rsid w:val="009A1115"/>
    <w:rsid w:val="009A154D"/>
    <w:rsid w:val="009A1A2C"/>
    <w:rsid w:val="009A1A9A"/>
    <w:rsid w:val="009A1AEC"/>
    <w:rsid w:val="009A269E"/>
    <w:rsid w:val="009A2807"/>
    <w:rsid w:val="009A310E"/>
    <w:rsid w:val="009A3390"/>
    <w:rsid w:val="009A3967"/>
    <w:rsid w:val="009A3CA3"/>
    <w:rsid w:val="009A428E"/>
    <w:rsid w:val="009A5927"/>
    <w:rsid w:val="009A59BF"/>
    <w:rsid w:val="009A5C21"/>
    <w:rsid w:val="009A69E5"/>
    <w:rsid w:val="009A6B59"/>
    <w:rsid w:val="009A6D7A"/>
    <w:rsid w:val="009A7A7F"/>
    <w:rsid w:val="009A7BAC"/>
    <w:rsid w:val="009A7DD2"/>
    <w:rsid w:val="009B07AE"/>
    <w:rsid w:val="009B08C6"/>
    <w:rsid w:val="009B0925"/>
    <w:rsid w:val="009B0BD7"/>
    <w:rsid w:val="009B1E21"/>
    <w:rsid w:val="009B1ED8"/>
    <w:rsid w:val="009B232A"/>
    <w:rsid w:val="009B2AB7"/>
    <w:rsid w:val="009B3B4E"/>
    <w:rsid w:val="009B41D7"/>
    <w:rsid w:val="009B42DE"/>
    <w:rsid w:val="009B4580"/>
    <w:rsid w:val="009B52A0"/>
    <w:rsid w:val="009B533B"/>
    <w:rsid w:val="009B5A9B"/>
    <w:rsid w:val="009B6195"/>
    <w:rsid w:val="009B6B3F"/>
    <w:rsid w:val="009B71BF"/>
    <w:rsid w:val="009B75E9"/>
    <w:rsid w:val="009B7FCA"/>
    <w:rsid w:val="009C00B3"/>
    <w:rsid w:val="009C018A"/>
    <w:rsid w:val="009C042E"/>
    <w:rsid w:val="009C0877"/>
    <w:rsid w:val="009C0C04"/>
    <w:rsid w:val="009C0EAC"/>
    <w:rsid w:val="009C1720"/>
    <w:rsid w:val="009C245C"/>
    <w:rsid w:val="009C2612"/>
    <w:rsid w:val="009C3AA6"/>
    <w:rsid w:val="009C4673"/>
    <w:rsid w:val="009C47D3"/>
    <w:rsid w:val="009C5046"/>
    <w:rsid w:val="009C5233"/>
    <w:rsid w:val="009C5795"/>
    <w:rsid w:val="009C5ABD"/>
    <w:rsid w:val="009C642A"/>
    <w:rsid w:val="009C6898"/>
    <w:rsid w:val="009C6B7D"/>
    <w:rsid w:val="009C7787"/>
    <w:rsid w:val="009C78FB"/>
    <w:rsid w:val="009C7BC4"/>
    <w:rsid w:val="009D0119"/>
    <w:rsid w:val="009D092C"/>
    <w:rsid w:val="009D0B3D"/>
    <w:rsid w:val="009D0EE2"/>
    <w:rsid w:val="009D11CA"/>
    <w:rsid w:val="009D1990"/>
    <w:rsid w:val="009D1BA4"/>
    <w:rsid w:val="009D2670"/>
    <w:rsid w:val="009D2CBE"/>
    <w:rsid w:val="009D3218"/>
    <w:rsid w:val="009D33F3"/>
    <w:rsid w:val="009D37B3"/>
    <w:rsid w:val="009D3C72"/>
    <w:rsid w:val="009D42FB"/>
    <w:rsid w:val="009D4305"/>
    <w:rsid w:val="009D51C6"/>
    <w:rsid w:val="009D562D"/>
    <w:rsid w:val="009D563D"/>
    <w:rsid w:val="009D58CE"/>
    <w:rsid w:val="009D6386"/>
    <w:rsid w:val="009D7FF6"/>
    <w:rsid w:val="009E07E4"/>
    <w:rsid w:val="009E0ECF"/>
    <w:rsid w:val="009E1389"/>
    <w:rsid w:val="009E1546"/>
    <w:rsid w:val="009E16BE"/>
    <w:rsid w:val="009E18CE"/>
    <w:rsid w:val="009E1C85"/>
    <w:rsid w:val="009E1E3B"/>
    <w:rsid w:val="009E35A0"/>
    <w:rsid w:val="009E3897"/>
    <w:rsid w:val="009E3B79"/>
    <w:rsid w:val="009E4B69"/>
    <w:rsid w:val="009E4FAC"/>
    <w:rsid w:val="009E523B"/>
    <w:rsid w:val="009E5337"/>
    <w:rsid w:val="009E5886"/>
    <w:rsid w:val="009E6E98"/>
    <w:rsid w:val="009E762F"/>
    <w:rsid w:val="009E76FD"/>
    <w:rsid w:val="009E7726"/>
    <w:rsid w:val="009E7C8A"/>
    <w:rsid w:val="009F052E"/>
    <w:rsid w:val="009F0575"/>
    <w:rsid w:val="009F0EB4"/>
    <w:rsid w:val="009F10F6"/>
    <w:rsid w:val="009F1362"/>
    <w:rsid w:val="009F1949"/>
    <w:rsid w:val="009F19CD"/>
    <w:rsid w:val="009F1C39"/>
    <w:rsid w:val="009F206C"/>
    <w:rsid w:val="009F2636"/>
    <w:rsid w:val="009F28C8"/>
    <w:rsid w:val="009F2D5D"/>
    <w:rsid w:val="009F30E8"/>
    <w:rsid w:val="009F33A8"/>
    <w:rsid w:val="009F3743"/>
    <w:rsid w:val="009F3C94"/>
    <w:rsid w:val="009F4A94"/>
    <w:rsid w:val="009F4D50"/>
    <w:rsid w:val="009F5190"/>
    <w:rsid w:val="009F537C"/>
    <w:rsid w:val="009F54A3"/>
    <w:rsid w:val="009F574C"/>
    <w:rsid w:val="009F59A4"/>
    <w:rsid w:val="009F69D9"/>
    <w:rsid w:val="009F7151"/>
    <w:rsid w:val="009F785F"/>
    <w:rsid w:val="00A00021"/>
    <w:rsid w:val="00A001D1"/>
    <w:rsid w:val="00A00210"/>
    <w:rsid w:val="00A00F46"/>
    <w:rsid w:val="00A01197"/>
    <w:rsid w:val="00A013AD"/>
    <w:rsid w:val="00A01417"/>
    <w:rsid w:val="00A016FD"/>
    <w:rsid w:val="00A01D75"/>
    <w:rsid w:val="00A02176"/>
    <w:rsid w:val="00A02220"/>
    <w:rsid w:val="00A02576"/>
    <w:rsid w:val="00A02681"/>
    <w:rsid w:val="00A0416A"/>
    <w:rsid w:val="00A04560"/>
    <w:rsid w:val="00A04A0C"/>
    <w:rsid w:val="00A04A52"/>
    <w:rsid w:val="00A057ED"/>
    <w:rsid w:val="00A05E77"/>
    <w:rsid w:val="00A05F13"/>
    <w:rsid w:val="00A066A0"/>
    <w:rsid w:val="00A06771"/>
    <w:rsid w:val="00A071CC"/>
    <w:rsid w:val="00A07950"/>
    <w:rsid w:val="00A11077"/>
    <w:rsid w:val="00A1115D"/>
    <w:rsid w:val="00A117FB"/>
    <w:rsid w:val="00A11DC1"/>
    <w:rsid w:val="00A11FE2"/>
    <w:rsid w:val="00A1296C"/>
    <w:rsid w:val="00A12A91"/>
    <w:rsid w:val="00A13609"/>
    <w:rsid w:val="00A145A7"/>
    <w:rsid w:val="00A147D8"/>
    <w:rsid w:val="00A1537B"/>
    <w:rsid w:val="00A155B5"/>
    <w:rsid w:val="00A15BC8"/>
    <w:rsid w:val="00A1602E"/>
    <w:rsid w:val="00A16455"/>
    <w:rsid w:val="00A166E2"/>
    <w:rsid w:val="00A16A2E"/>
    <w:rsid w:val="00A16BE3"/>
    <w:rsid w:val="00A16F2C"/>
    <w:rsid w:val="00A178A5"/>
    <w:rsid w:val="00A2002F"/>
    <w:rsid w:val="00A20196"/>
    <w:rsid w:val="00A207E0"/>
    <w:rsid w:val="00A20DDE"/>
    <w:rsid w:val="00A22762"/>
    <w:rsid w:val="00A233C3"/>
    <w:rsid w:val="00A233E5"/>
    <w:rsid w:val="00A2362C"/>
    <w:rsid w:val="00A238E0"/>
    <w:rsid w:val="00A23FFD"/>
    <w:rsid w:val="00A24F24"/>
    <w:rsid w:val="00A251AB"/>
    <w:rsid w:val="00A2526A"/>
    <w:rsid w:val="00A25428"/>
    <w:rsid w:val="00A25629"/>
    <w:rsid w:val="00A258D5"/>
    <w:rsid w:val="00A25A4C"/>
    <w:rsid w:val="00A264AE"/>
    <w:rsid w:val="00A26508"/>
    <w:rsid w:val="00A268F0"/>
    <w:rsid w:val="00A274FF"/>
    <w:rsid w:val="00A276C5"/>
    <w:rsid w:val="00A30023"/>
    <w:rsid w:val="00A30229"/>
    <w:rsid w:val="00A30A0A"/>
    <w:rsid w:val="00A31C7E"/>
    <w:rsid w:val="00A321A1"/>
    <w:rsid w:val="00A3268B"/>
    <w:rsid w:val="00A3312E"/>
    <w:rsid w:val="00A3319E"/>
    <w:rsid w:val="00A33D29"/>
    <w:rsid w:val="00A33EA1"/>
    <w:rsid w:val="00A33EB5"/>
    <w:rsid w:val="00A33F7E"/>
    <w:rsid w:val="00A349BD"/>
    <w:rsid w:val="00A34A93"/>
    <w:rsid w:val="00A35101"/>
    <w:rsid w:val="00A35DF6"/>
    <w:rsid w:val="00A363B2"/>
    <w:rsid w:val="00A365BF"/>
    <w:rsid w:val="00A367B6"/>
    <w:rsid w:val="00A36C88"/>
    <w:rsid w:val="00A378CE"/>
    <w:rsid w:val="00A37FDA"/>
    <w:rsid w:val="00A40197"/>
    <w:rsid w:val="00A40221"/>
    <w:rsid w:val="00A40A74"/>
    <w:rsid w:val="00A40D81"/>
    <w:rsid w:val="00A40DD0"/>
    <w:rsid w:val="00A40EC0"/>
    <w:rsid w:val="00A41776"/>
    <w:rsid w:val="00A41C4D"/>
    <w:rsid w:val="00A41E24"/>
    <w:rsid w:val="00A4261E"/>
    <w:rsid w:val="00A426E8"/>
    <w:rsid w:val="00A428FF"/>
    <w:rsid w:val="00A4334F"/>
    <w:rsid w:val="00A43DF1"/>
    <w:rsid w:val="00A43DF6"/>
    <w:rsid w:val="00A442B3"/>
    <w:rsid w:val="00A4453F"/>
    <w:rsid w:val="00A45185"/>
    <w:rsid w:val="00A45215"/>
    <w:rsid w:val="00A4532D"/>
    <w:rsid w:val="00A45F97"/>
    <w:rsid w:val="00A46B2F"/>
    <w:rsid w:val="00A46CD6"/>
    <w:rsid w:val="00A4751C"/>
    <w:rsid w:val="00A475D2"/>
    <w:rsid w:val="00A47771"/>
    <w:rsid w:val="00A47B56"/>
    <w:rsid w:val="00A47D2B"/>
    <w:rsid w:val="00A503C5"/>
    <w:rsid w:val="00A50C69"/>
    <w:rsid w:val="00A51416"/>
    <w:rsid w:val="00A51976"/>
    <w:rsid w:val="00A5251B"/>
    <w:rsid w:val="00A52A8E"/>
    <w:rsid w:val="00A53C82"/>
    <w:rsid w:val="00A54414"/>
    <w:rsid w:val="00A54D08"/>
    <w:rsid w:val="00A5523D"/>
    <w:rsid w:val="00A555A8"/>
    <w:rsid w:val="00A55F31"/>
    <w:rsid w:val="00A566CA"/>
    <w:rsid w:val="00A57422"/>
    <w:rsid w:val="00A57853"/>
    <w:rsid w:val="00A60471"/>
    <w:rsid w:val="00A606EC"/>
    <w:rsid w:val="00A60E4B"/>
    <w:rsid w:val="00A6212C"/>
    <w:rsid w:val="00A622A0"/>
    <w:rsid w:val="00A62866"/>
    <w:rsid w:val="00A62965"/>
    <w:rsid w:val="00A629AD"/>
    <w:rsid w:val="00A62C32"/>
    <w:rsid w:val="00A62D4E"/>
    <w:rsid w:val="00A62E51"/>
    <w:rsid w:val="00A62FDE"/>
    <w:rsid w:val="00A63A11"/>
    <w:rsid w:val="00A6427B"/>
    <w:rsid w:val="00A64367"/>
    <w:rsid w:val="00A6497F"/>
    <w:rsid w:val="00A65670"/>
    <w:rsid w:val="00A65AC7"/>
    <w:rsid w:val="00A65FB4"/>
    <w:rsid w:val="00A66134"/>
    <w:rsid w:val="00A66662"/>
    <w:rsid w:val="00A668B1"/>
    <w:rsid w:val="00A66A9D"/>
    <w:rsid w:val="00A66EE9"/>
    <w:rsid w:val="00A676A3"/>
    <w:rsid w:val="00A6780D"/>
    <w:rsid w:val="00A67A94"/>
    <w:rsid w:val="00A67DCC"/>
    <w:rsid w:val="00A70114"/>
    <w:rsid w:val="00A70514"/>
    <w:rsid w:val="00A707B8"/>
    <w:rsid w:val="00A70ACA"/>
    <w:rsid w:val="00A711BD"/>
    <w:rsid w:val="00A7227E"/>
    <w:rsid w:val="00A7237F"/>
    <w:rsid w:val="00A72B82"/>
    <w:rsid w:val="00A7400F"/>
    <w:rsid w:val="00A7419F"/>
    <w:rsid w:val="00A74485"/>
    <w:rsid w:val="00A747BF"/>
    <w:rsid w:val="00A74B28"/>
    <w:rsid w:val="00A751C0"/>
    <w:rsid w:val="00A7572F"/>
    <w:rsid w:val="00A75B96"/>
    <w:rsid w:val="00A76D50"/>
    <w:rsid w:val="00A76DE6"/>
    <w:rsid w:val="00A7746A"/>
    <w:rsid w:val="00A77585"/>
    <w:rsid w:val="00A800F4"/>
    <w:rsid w:val="00A80C05"/>
    <w:rsid w:val="00A814FE"/>
    <w:rsid w:val="00A81594"/>
    <w:rsid w:val="00A81647"/>
    <w:rsid w:val="00A81ACC"/>
    <w:rsid w:val="00A81D78"/>
    <w:rsid w:val="00A8231C"/>
    <w:rsid w:val="00A824A3"/>
    <w:rsid w:val="00A82588"/>
    <w:rsid w:val="00A82B82"/>
    <w:rsid w:val="00A8303C"/>
    <w:rsid w:val="00A83656"/>
    <w:rsid w:val="00A84D7C"/>
    <w:rsid w:val="00A8587D"/>
    <w:rsid w:val="00A85F5B"/>
    <w:rsid w:val="00A86747"/>
    <w:rsid w:val="00A86B35"/>
    <w:rsid w:val="00A8717F"/>
    <w:rsid w:val="00A87411"/>
    <w:rsid w:val="00A87E73"/>
    <w:rsid w:val="00A904FC"/>
    <w:rsid w:val="00A906F7"/>
    <w:rsid w:val="00A90C9A"/>
    <w:rsid w:val="00A90D5B"/>
    <w:rsid w:val="00A91004"/>
    <w:rsid w:val="00A91019"/>
    <w:rsid w:val="00A912D8"/>
    <w:rsid w:val="00A91C02"/>
    <w:rsid w:val="00A92D42"/>
    <w:rsid w:val="00A92DED"/>
    <w:rsid w:val="00A93178"/>
    <w:rsid w:val="00A9338E"/>
    <w:rsid w:val="00A935AD"/>
    <w:rsid w:val="00A935DA"/>
    <w:rsid w:val="00A940CD"/>
    <w:rsid w:val="00A9446E"/>
    <w:rsid w:val="00A9479B"/>
    <w:rsid w:val="00A9517C"/>
    <w:rsid w:val="00A95550"/>
    <w:rsid w:val="00A95998"/>
    <w:rsid w:val="00A959D6"/>
    <w:rsid w:val="00A95B5E"/>
    <w:rsid w:val="00A95C14"/>
    <w:rsid w:val="00A9673D"/>
    <w:rsid w:val="00A96B0E"/>
    <w:rsid w:val="00A9746A"/>
    <w:rsid w:val="00A97645"/>
    <w:rsid w:val="00A978AC"/>
    <w:rsid w:val="00AA1206"/>
    <w:rsid w:val="00AA142E"/>
    <w:rsid w:val="00AA179E"/>
    <w:rsid w:val="00AA30E5"/>
    <w:rsid w:val="00AA32D7"/>
    <w:rsid w:val="00AA3E50"/>
    <w:rsid w:val="00AA493B"/>
    <w:rsid w:val="00AA4AAE"/>
    <w:rsid w:val="00AA5028"/>
    <w:rsid w:val="00AA5876"/>
    <w:rsid w:val="00AA5B86"/>
    <w:rsid w:val="00AA7342"/>
    <w:rsid w:val="00AA73AE"/>
    <w:rsid w:val="00AA78B0"/>
    <w:rsid w:val="00AA7D2C"/>
    <w:rsid w:val="00AB029C"/>
    <w:rsid w:val="00AB06A3"/>
    <w:rsid w:val="00AB0D53"/>
    <w:rsid w:val="00AB199F"/>
    <w:rsid w:val="00AB19F4"/>
    <w:rsid w:val="00AB2857"/>
    <w:rsid w:val="00AB2A98"/>
    <w:rsid w:val="00AB319E"/>
    <w:rsid w:val="00AB330E"/>
    <w:rsid w:val="00AB42A6"/>
    <w:rsid w:val="00AB4364"/>
    <w:rsid w:val="00AB4507"/>
    <w:rsid w:val="00AB4EE3"/>
    <w:rsid w:val="00AB59CA"/>
    <w:rsid w:val="00AB6419"/>
    <w:rsid w:val="00AB7B70"/>
    <w:rsid w:val="00AB7B99"/>
    <w:rsid w:val="00AB7D89"/>
    <w:rsid w:val="00AB7DE7"/>
    <w:rsid w:val="00AC03F2"/>
    <w:rsid w:val="00AC04FB"/>
    <w:rsid w:val="00AC13A6"/>
    <w:rsid w:val="00AC143D"/>
    <w:rsid w:val="00AC14C5"/>
    <w:rsid w:val="00AC1C7D"/>
    <w:rsid w:val="00AC318F"/>
    <w:rsid w:val="00AC3D40"/>
    <w:rsid w:val="00AC3EB1"/>
    <w:rsid w:val="00AC3EEC"/>
    <w:rsid w:val="00AC553A"/>
    <w:rsid w:val="00AC5C1D"/>
    <w:rsid w:val="00AC6229"/>
    <w:rsid w:val="00AC6421"/>
    <w:rsid w:val="00AC65B2"/>
    <w:rsid w:val="00AC6CAB"/>
    <w:rsid w:val="00AC6F2F"/>
    <w:rsid w:val="00AC6F99"/>
    <w:rsid w:val="00AC71A1"/>
    <w:rsid w:val="00AC7550"/>
    <w:rsid w:val="00AD0194"/>
    <w:rsid w:val="00AD120C"/>
    <w:rsid w:val="00AD1574"/>
    <w:rsid w:val="00AD1A2D"/>
    <w:rsid w:val="00AD1AEC"/>
    <w:rsid w:val="00AD1BFC"/>
    <w:rsid w:val="00AD1FA4"/>
    <w:rsid w:val="00AD274C"/>
    <w:rsid w:val="00AD2E9A"/>
    <w:rsid w:val="00AD34A6"/>
    <w:rsid w:val="00AD34E9"/>
    <w:rsid w:val="00AD397D"/>
    <w:rsid w:val="00AD3A2B"/>
    <w:rsid w:val="00AD3A6E"/>
    <w:rsid w:val="00AD3F3D"/>
    <w:rsid w:val="00AD499E"/>
    <w:rsid w:val="00AD5660"/>
    <w:rsid w:val="00AD5837"/>
    <w:rsid w:val="00AD6AEB"/>
    <w:rsid w:val="00AD7199"/>
    <w:rsid w:val="00AD724A"/>
    <w:rsid w:val="00AD76AE"/>
    <w:rsid w:val="00AD77DF"/>
    <w:rsid w:val="00AE086F"/>
    <w:rsid w:val="00AE0C20"/>
    <w:rsid w:val="00AE1088"/>
    <w:rsid w:val="00AE132E"/>
    <w:rsid w:val="00AE184D"/>
    <w:rsid w:val="00AE19E7"/>
    <w:rsid w:val="00AE208B"/>
    <w:rsid w:val="00AE2858"/>
    <w:rsid w:val="00AE2C46"/>
    <w:rsid w:val="00AE2ED7"/>
    <w:rsid w:val="00AE30D3"/>
    <w:rsid w:val="00AE3482"/>
    <w:rsid w:val="00AE3518"/>
    <w:rsid w:val="00AE3554"/>
    <w:rsid w:val="00AE38C9"/>
    <w:rsid w:val="00AE3A4F"/>
    <w:rsid w:val="00AE4C5A"/>
    <w:rsid w:val="00AE53A5"/>
    <w:rsid w:val="00AE5C87"/>
    <w:rsid w:val="00AE5D96"/>
    <w:rsid w:val="00AE61F0"/>
    <w:rsid w:val="00AE686F"/>
    <w:rsid w:val="00AE7E5E"/>
    <w:rsid w:val="00AE7F56"/>
    <w:rsid w:val="00AF0152"/>
    <w:rsid w:val="00AF031B"/>
    <w:rsid w:val="00AF0721"/>
    <w:rsid w:val="00AF0F85"/>
    <w:rsid w:val="00AF0FD6"/>
    <w:rsid w:val="00AF1184"/>
    <w:rsid w:val="00AF1B90"/>
    <w:rsid w:val="00AF236C"/>
    <w:rsid w:val="00AF28AC"/>
    <w:rsid w:val="00AF33EB"/>
    <w:rsid w:val="00AF362D"/>
    <w:rsid w:val="00AF3CB1"/>
    <w:rsid w:val="00AF3F66"/>
    <w:rsid w:val="00AF4491"/>
    <w:rsid w:val="00AF5488"/>
    <w:rsid w:val="00AF57EA"/>
    <w:rsid w:val="00AF5853"/>
    <w:rsid w:val="00AF6043"/>
    <w:rsid w:val="00AF65D7"/>
    <w:rsid w:val="00AF68C6"/>
    <w:rsid w:val="00AF6BE5"/>
    <w:rsid w:val="00AF7343"/>
    <w:rsid w:val="00AF79AE"/>
    <w:rsid w:val="00B006CC"/>
    <w:rsid w:val="00B006DB"/>
    <w:rsid w:val="00B00930"/>
    <w:rsid w:val="00B0105B"/>
    <w:rsid w:val="00B01519"/>
    <w:rsid w:val="00B01C5F"/>
    <w:rsid w:val="00B01DC7"/>
    <w:rsid w:val="00B02173"/>
    <w:rsid w:val="00B0236F"/>
    <w:rsid w:val="00B02AF8"/>
    <w:rsid w:val="00B02B5E"/>
    <w:rsid w:val="00B02EF3"/>
    <w:rsid w:val="00B033E8"/>
    <w:rsid w:val="00B03528"/>
    <w:rsid w:val="00B042C7"/>
    <w:rsid w:val="00B046A6"/>
    <w:rsid w:val="00B048C7"/>
    <w:rsid w:val="00B04ADA"/>
    <w:rsid w:val="00B04D42"/>
    <w:rsid w:val="00B0505B"/>
    <w:rsid w:val="00B053C3"/>
    <w:rsid w:val="00B05877"/>
    <w:rsid w:val="00B0598D"/>
    <w:rsid w:val="00B06428"/>
    <w:rsid w:val="00B06817"/>
    <w:rsid w:val="00B069BB"/>
    <w:rsid w:val="00B06EDB"/>
    <w:rsid w:val="00B07655"/>
    <w:rsid w:val="00B07A39"/>
    <w:rsid w:val="00B07AC6"/>
    <w:rsid w:val="00B07C33"/>
    <w:rsid w:val="00B07CB5"/>
    <w:rsid w:val="00B07CC2"/>
    <w:rsid w:val="00B07D6A"/>
    <w:rsid w:val="00B1075A"/>
    <w:rsid w:val="00B1075F"/>
    <w:rsid w:val="00B10D15"/>
    <w:rsid w:val="00B10D2B"/>
    <w:rsid w:val="00B10F3B"/>
    <w:rsid w:val="00B1110C"/>
    <w:rsid w:val="00B11493"/>
    <w:rsid w:val="00B11918"/>
    <w:rsid w:val="00B1195D"/>
    <w:rsid w:val="00B12439"/>
    <w:rsid w:val="00B1275E"/>
    <w:rsid w:val="00B12CC2"/>
    <w:rsid w:val="00B12E35"/>
    <w:rsid w:val="00B1315E"/>
    <w:rsid w:val="00B131E4"/>
    <w:rsid w:val="00B13B1D"/>
    <w:rsid w:val="00B14207"/>
    <w:rsid w:val="00B143B8"/>
    <w:rsid w:val="00B14C64"/>
    <w:rsid w:val="00B159E2"/>
    <w:rsid w:val="00B15CE4"/>
    <w:rsid w:val="00B164D5"/>
    <w:rsid w:val="00B16787"/>
    <w:rsid w:val="00B16F3D"/>
    <w:rsid w:val="00B17406"/>
    <w:rsid w:val="00B20494"/>
    <w:rsid w:val="00B218D9"/>
    <w:rsid w:val="00B21CCD"/>
    <w:rsid w:val="00B21D58"/>
    <w:rsid w:val="00B21E4B"/>
    <w:rsid w:val="00B21F63"/>
    <w:rsid w:val="00B2267D"/>
    <w:rsid w:val="00B2283E"/>
    <w:rsid w:val="00B22E20"/>
    <w:rsid w:val="00B23113"/>
    <w:rsid w:val="00B2316E"/>
    <w:rsid w:val="00B24241"/>
    <w:rsid w:val="00B24B7F"/>
    <w:rsid w:val="00B25829"/>
    <w:rsid w:val="00B259F9"/>
    <w:rsid w:val="00B25BAB"/>
    <w:rsid w:val="00B25F14"/>
    <w:rsid w:val="00B267E1"/>
    <w:rsid w:val="00B26898"/>
    <w:rsid w:val="00B26B92"/>
    <w:rsid w:val="00B27269"/>
    <w:rsid w:val="00B27811"/>
    <w:rsid w:val="00B3069C"/>
    <w:rsid w:val="00B30CF6"/>
    <w:rsid w:val="00B30E29"/>
    <w:rsid w:val="00B3112B"/>
    <w:rsid w:val="00B31410"/>
    <w:rsid w:val="00B33446"/>
    <w:rsid w:val="00B3354C"/>
    <w:rsid w:val="00B33879"/>
    <w:rsid w:val="00B338FC"/>
    <w:rsid w:val="00B33F07"/>
    <w:rsid w:val="00B33F36"/>
    <w:rsid w:val="00B33FEA"/>
    <w:rsid w:val="00B34F32"/>
    <w:rsid w:val="00B35337"/>
    <w:rsid w:val="00B3560C"/>
    <w:rsid w:val="00B35713"/>
    <w:rsid w:val="00B3616C"/>
    <w:rsid w:val="00B3667E"/>
    <w:rsid w:val="00B37778"/>
    <w:rsid w:val="00B413DC"/>
    <w:rsid w:val="00B4182F"/>
    <w:rsid w:val="00B41C57"/>
    <w:rsid w:val="00B41CAD"/>
    <w:rsid w:val="00B41D10"/>
    <w:rsid w:val="00B41D22"/>
    <w:rsid w:val="00B42499"/>
    <w:rsid w:val="00B42854"/>
    <w:rsid w:val="00B433E2"/>
    <w:rsid w:val="00B44CC3"/>
    <w:rsid w:val="00B44D75"/>
    <w:rsid w:val="00B460C8"/>
    <w:rsid w:val="00B46111"/>
    <w:rsid w:val="00B463FE"/>
    <w:rsid w:val="00B46458"/>
    <w:rsid w:val="00B46726"/>
    <w:rsid w:val="00B46A04"/>
    <w:rsid w:val="00B47040"/>
    <w:rsid w:val="00B47657"/>
    <w:rsid w:val="00B479AE"/>
    <w:rsid w:val="00B479B8"/>
    <w:rsid w:val="00B507FC"/>
    <w:rsid w:val="00B51390"/>
    <w:rsid w:val="00B51AB0"/>
    <w:rsid w:val="00B52059"/>
    <w:rsid w:val="00B52E7C"/>
    <w:rsid w:val="00B5378E"/>
    <w:rsid w:val="00B538CD"/>
    <w:rsid w:val="00B5485D"/>
    <w:rsid w:val="00B5618A"/>
    <w:rsid w:val="00B56479"/>
    <w:rsid w:val="00B56540"/>
    <w:rsid w:val="00B57CB4"/>
    <w:rsid w:val="00B57CCC"/>
    <w:rsid w:val="00B57E73"/>
    <w:rsid w:val="00B57F01"/>
    <w:rsid w:val="00B61343"/>
    <w:rsid w:val="00B614E5"/>
    <w:rsid w:val="00B62180"/>
    <w:rsid w:val="00B62244"/>
    <w:rsid w:val="00B626FF"/>
    <w:rsid w:val="00B62A64"/>
    <w:rsid w:val="00B63960"/>
    <w:rsid w:val="00B64062"/>
    <w:rsid w:val="00B6476A"/>
    <w:rsid w:val="00B64D71"/>
    <w:rsid w:val="00B651C7"/>
    <w:rsid w:val="00B651DD"/>
    <w:rsid w:val="00B656C9"/>
    <w:rsid w:val="00B65B89"/>
    <w:rsid w:val="00B65C49"/>
    <w:rsid w:val="00B65C5B"/>
    <w:rsid w:val="00B65E04"/>
    <w:rsid w:val="00B661C0"/>
    <w:rsid w:val="00B66458"/>
    <w:rsid w:val="00B6682C"/>
    <w:rsid w:val="00B66EEF"/>
    <w:rsid w:val="00B6705D"/>
    <w:rsid w:val="00B70555"/>
    <w:rsid w:val="00B70679"/>
    <w:rsid w:val="00B70C35"/>
    <w:rsid w:val="00B71128"/>
    <w:rsid w:val="00B722E8"/>
    <w:rsid w:val="00B72DFB"/>
    <w:rsid w:val="00B731F9"/>
    <w:rsid w:val="00B74031"/>
    <w:rsid w:val="00B74FDC"/>
    <w:rsid w:val="00B75064"/>
    <w:rsid w:val="00B752E1"/>
    <w:rsid w:val="00B7536A"/>
    <w:rsid w:val="00B75B9A"/>
    <w:rsid w:val="00B75DD8"/>
    <w:rsid w:val="00B77357"/>
    <w:rsid w:val="00B77833"/>
    <w:rsid w:val="00B80072"/>
    <w:rsid w:val="00B80386"/>
    <w:rsid w:val="00B80BA2"/>
    <w:rsid w:val="00B80DD1"/>
    <w:rsid w:val="00B81081"/>
    <w:rsid w:val="00B81119"/>
    <w:rsid w:val="00B81EF4"/>
    <w:rsid w:val="00B820BB"/>
    <w:rsid w:val="00B82914"/>
    <w:rsid w:val="00B84C45"/>
    <w:rsid w:val="00B84D08"/>
    <w:rsid w:val="00B84E7C"/>
    <w:rsid w:val="00B85FBB"/>
    <w:rsid w:val="00B86696"/>
    <w:rsid w:val="00B86ACD"/>
    <w:rsid w:val="00B86C62"/>
    <w:rsid w:val="00B87803"/>
    <w:rsid w:val="00B87A52"/>
    <w:rsid w:val="00B87F58"/>
    <w:rsid w:val="00B90033"/>
    <w:rsid w:val="00B901D7"/>
    <w:rsid w:val="00B902AA"/>
    <w:rsid w:val="00B90838"/>
    <w:rsid w:val="00B90BD0"/>
    <w:rsid w:val="00B913DA"/>
    <w:rsid w:val="00B91808"/>
    <w:rsid w:val="00B92279"/>
    <w:rsid w:val="00B92766"/>
    <w:rsid w:val="00B93F05"/>
    <w:rsid w:val="00B948E8"/>
    <w:rsid w:val="00B9490B"/>
    <w:rsid w:val="00B94ADA"/>
    <w:rsid w:val="00B94D3B"/>
    <w:rsid w:val="00B95220"/>
    <w:rsid w:val="00B95463"/>
    <w:rsid w:val="00B95723"/>
    <w:rsid w:val="00B96705"/>
    <w:rsid w:val="00B971BB"/>
    <w:rsid w:val="00B9721D"/>
    <w:rsid w:val="00B979C9"/>
    <w:rsid w:val="00B97A7B"/>
    <w:rsid w:val="00B97C5B"/>
    <w:rsid w:val="00B97FC5"/>
    <w:rsid w:val="00BA0263"/>
    <w:rsid w:val="00BA0E66"/>
    <w:rsid w:val="00BA1534"/>
    <w:rsid w:val="00BA16CD"/>
    <w:rsid w:val="00BA1A95"/>
    <w:rsid w:val="00BA2365"/>
    <w:rsid w:val="00BA2BB9"/>
    <w:rsid w:val="00BA2E6C"/>
    <w:rsid w:val="00BA3404"/>
    <w:rsid w:val="00BA361D"/>
    <w:rsid w:val="00BA3DC7"/>
    <w:rsid w:val="00BA45A0"/>
    <w:rsid w:val="00BA4906"/>
    <w:rsid w:val="00BA5E14"/>
    <w:rsid w:val="00BA6DD4"/>
    <w:rsid w:val="00BA70AF"/>
    <w:rsid w:val="00BA7CB2"/>
    <w:rsid w:val="00BA7E63"/>
    <w:rsid w:val="00BB017A"/>
    <w:rsid w:val="00BB0377"/>
    <w:rsid w:val="00BB03BB"/>
    <w:rsid w:val="00BB03BF"/>
    <w:rsid w:val="00BB0A99"/>
    <w:rsid w:val="00BB0CAA"/>
    <w:rsid w:val="00BB107E"/>
    <w:rsid w:val="00BB131F"/>
    <w:rsid w:val="00BB1772"/>
    <w:rsid w:val="00BB1EA1"/>
    <w:rsid w:val="00BB26D9"/>
    <w:rsid w:val="00BB287B"/>
    <w:rsid w:val="00BB2892"/>
    <w:rsid w:val="00BB293A"/>
    <w:rsid w:val="00BB31D8"/>
    <w:rsid w:val="00BB3ADA"/>
    <w:rsid w:val="00BB3B1E"/>
    <w:rsid w:val="00BB4108"/>
    <w:rsid w:val="00BB431B"/>
    <w:rsid w:val="00BB4457"/>
    <w:rsid w:val="00BB4890"/>
    <w:rsid w:val="00BB48F5"/>
    <w:rsid w:val="00BB4FDB"/>
    <w:rsid w:val="00BB5174"/>
    <w:rsid w:val="00BB54F6"/>
    <w:rsid w:val="00BB594C"/>
    <w:rsid w:val="00BB6EE3"/>
    <w:rsid w:val="00BC0041"/>
    <w:rsid w:val="00BC0067"/>
    <w:rsid w:val="00BC022B"/>
    <w:rsid w:val="00BC02E0"/>
    <w:rsid w:val="00BC078C"/>
    <w:rsid w:val="00BC1AF6"/>
    <w:rsid w:val="00BC3026"/>
    <w:rsid w:val="00BC3FDE"/>
    <w:rsid w:val="00BC479C"/>
    <w:rsid w:val="00BC499C"/>
    <w:rsid w:val="00BC4ACC"/>
    <w:rsid w:val="00BC5079"/>
    <w:rsid w:val="00BC5085"/>
    <w:rsid w:val="00BC58DE"/>
    <w:rsid w:val="00BC596E"/>
    <w:rsid w:val="00BC5C6B"/>
    <w:rsid w:val="00BC6ABB"/>
    <w:rsid w:val="00BC715C"/>
    <w:rsid w:val="00BC7196"/>
    <w:rsid w:val="00BC71CF"/>
    <w:rsid w:val="00BC7252"/>
    <w:rsid w:val="00BC779F"/>
    <w:rsid w:val="00BD0338"/>
    <w:rsid w:val="00BD0C65"/>
    <w:rsid w:val="00BD141F"/>
    <w:rsid w:val="00BD1631"/>
    <w:rsid w:val="00BD18B2"/>
    <w:rsid w:val="00BD232A"/>
    <w:rsid w:val="00BD2562"/>
    <w:rsid w:val="00BD2A7E"/>
    <w:rsid w:val="00BD2C7A"/>
    <w:rsid w:val="00BD2DD0"/>
    <w:rsid w:val="00BD3315"/>
    <w:rsid w:val="00BD3356"/>
    <w:rsid w:val="00BD3989"/>
    <w:rsid w:val="00BD3B08"/>
    <w:rsid w:val="00BD3E9A"/>
    <w:rsid w:val="00BD3EBA"/>
    <w:rsid w:val="00BD3FD6"/>
    <w:rsid w:val="00BD419A"/>
    <w:rsid w:val="00BD4B36"/>
    <w:rsid w:val="00BD5C58"/>
    <w:rsid w:val="00BD5CD2"/>
    <w:rsid w:val="00BD5E50"/>
    <w:rsid w:val="00BD5EB3"/>
    <w:rsid w:val="00BD6E5B"/>
    <w:rsid w:val="00BD7D25"/>
    <w:rsid w:val="00BE1AE0"/>
    <w:rsid w:val="00BE203A"/>
    <w:rsid w:val="00BE21B7"/>
    <w:rsid w:val="00BE264F"/>
    <w:rsid w:val="00BE2C99"/>
    <w:rsid w:val="00BE2E02"/>
    <w:rsid w:val="00BE3032"/>
    <w:rsid w:val="00BE3056"/>
    <w:rsid w:val="00BE34D6"/>
    <w:rsid w:val="00BE4424"/>
    <w:rsid w:val="00BE4B2D"/>
    <w:rsid w:val="00BE5AE3"/>
    <w:rsid w:val="00BE5E1D"/>
    <w:rsid w:val="00BE5EF6"/>
    <w:rsid w:val="00BE6513"/>
    <w:rsid w:val="00BE6907"/>
    <w:rsid w:val="00BE6BC5"/>
    <w:rsid w:val="00BE70D0"/>
    <w:rsid w:val="00BE7119"/>
    <w:rsid w:val="00BE7D43"/>
    <w:rsid w:val="00BE7E24"/>
    <w:rsid w:val="00BF0D23"/>
    <w:rsid w:val="00BF0F61"/>
    <w:rsid w:val="00BF1084"/>
    <w:rsid w:val="00BF131C"/>
    <w:rsid w:val="00BF17FA"/>
    <w:rsid w:val="00BF1A89"/>
    <w:rsid w:val="00BF2317"/>
    <w:rsid w:val="00BF2A9E"/>
    <w:rsid w:val="00BF2E43"/>
    <w:rsid w:val="00BF2EB7"/>
    <w:rsid w:val="00BF32A8"/>
    <w:rsid w:val="00BF34E6"/>
    <w:rsid w:val="00BF4004"/>
    <w:rsid w:val="00BF56A9"/>
    <w:rsid w:val="00BF5DB8"/>
    <w:rsid w:val="00BF6E90"/>
    <w:rsid w:val="00BF6F75"/>
    <w:rsid w:val="00BF7661"/>
    <w:rsid w:val="00BF7D4A"/>
    <w:rsid w:val="00C00757"/>
    <w:rsid w:val="00C0199A"/>
    <w:rsid w:val="00C01E3D"/>
    <w:rsid w:val="00C021AA"/>
    <w:rsid w:val="00C04172"/>
    <w:rsid w:val="00C052B9"/>
    <w:rsid w:val="00C05ECF"/>
    <w:rsid w:val="00C074B6"/>
    <w:rsid w:val="00C078AB"/>
    <w:rsid w:val="00C07964"/>
    <w:rsid w:val="00C07BC2"/>
    <w:rsid w:val="00C07F3C"/>
    <w:rsid w:val="00C1020A"/>
    <w:rsid w:val="00C102AF"/>
    <w:rsid w:val="00C108C5"/>
    <w:rsid w:val="00C11241"/>
    <w:rsid w:val="00C113B7"/>
    <w:rsid w:val="00C1143D"/>
    <w:rsid w:val="00C11582"/>
    <w:rsid w:val="00C11B61"/>
    <w:rsid w:val="00C11BE9"/>
    <w:rsid w:val="00C11D88"/>
    <w:rsid w:val="00C11ECD"/>
    <w:rsid w:val="00C129F1"/>
    <w:rsid w:val="00C12EF0"/>
    <w:rsid w:val="00C1318F"/>
    <w:rsid w:val="00C141B7"/>
    <w:rsid w:val="00C14639"/>
    <w:rsid w:val="00C14A7D"/>
    <w:rsid w:val="00C14F72"/>
    <w:rsid w:val="00C15536"/>
    <w:rsid w:val="00C15EBB"/>
    <w:rsid w:val="00C1654C"/>
    <w:rsid w:val="00C168A5"/>
    <w:rsid w:val="00C16E0B"/>
    <w:rsid w:val="00C172E7"/>
    <w:rsid w:val="00C17ABD"/>
    <w:rsid w:val="00C20F4C"/>
    <w:rsid w:val="00C213C7"/>
    <w:rsid w:val="00C222CD"/>
    <w:rsid w:val="00C23B84"/>
    <w:rsid w:val="00C23E62"/>
    <w:rsid w:val="00C23F3E"/>
    <w:rsid w:val="00C240AE"/>
    <w:rsid w:val="00C24490"/>
    <w:rsid w:val="00C244DC"/>
    <w:rsid w:val="00C249E3"/>
    <w:rsid w:val="00C24A02"/>
    <w:rsid w:val="00C25470"/>
    <w:rsid w:val="00C258CA"/>
    <w:rsid w:val="00C26690"/>
    <w:rsid w:val="00C26744"/>
    <w:rsid w:val="00C26ACC"/>
    <w:rsid w:val="00C26E87"/>
    <w:rsid w:val="00C2701E"/>
    <w:rsid w:val="00C30220"/>
    <w:rsid w:val="00C30932"/>
    <w:rsid w:val="00C30957"/>
    <w:rsid w:val="00C30F0E"/>
    <w:rsid w:val="00C31561"/>
    <w:rsid w:val="00C31EB6"/>
    <w:rsid w:val="00C31F8D"/>
    <w:rsid w:val="00C31FCC"/>
    <w:rsid w:val="00C32217"/>
    <w:rsid w:val="00C32D48"/>
    <w:rsid w:val="00C332AE"/>
    <w:rsid w:val="00C33B1E"/>
    <w:rsid w:val="00C33DB2"/>
    <w:rsid w:val="00C33E72"/>
    <w:rsid w:val="00C33EFE"/>
    <w:rsid w:val="00C34717"/>
    <w:rsid w:val="00C34BAC"/>
    <w:rsid w:val="00C356B2"/>
    <w:rsid w:val="00C35B18"/>
    <w:rsid w:val="00C36923"/>
    <w:rsid w:val="00C36CB4"/>
    <w:rsid w:val="00C36D0E"/>
    <w:rsid w:val="00C370B7"/>
    <w:rsid w:val="00C4023C"/>
    <w:rsid w:val="00C40EA0"/>
    <w:rsid w:val="00C41217"/>
    <w:rsid w:val="00C415BA"/>
    <w:rsid w:val="00C4178E"/>
    <w:rsid w:val="00C431D4"/>
    <w:rsid w:val="00C43286"/>
    <w:rsid w:val="00C4395C"/>
    <w:rsid w:val="00C4423A"/>
    <w:rsid w:val="00C4451F"/>
    <w:rsid w:val="00C44E71"/>
    <w:rsid w:val="00C45051"/>
    <w:rsid w:val="00C45180"/>
    <w:rsid w:val="00C454C0"/>
    <w:rsid w:val="00C45A90"/>
    <w:rsid w:val="00C462F9"/>
    <w:rsid w:val="00C465EE"/>
    <w:rsid w:val="00C46D5B"/>
    <w:rsid w:val="00C47055"/>
    <w:rsid w:val="00C47110"/>
    <w:rsid w:val="00C47873"/>
    <w:rsid w:val="00C47FD0"/>
    <w:rsid w:val="00C50185"/>
    <w:rsid w:val="00C50366"/>
    <w:rsid w:val="00C50EF4"/>
    <w:rsid w:val="00C512AA"/>
    <w:rsid w:val="00C51787"/>
    <w:rsid w:val="00C53435"/>
    <w:rsid w:val="00C53677"/>
    <w:rsid w:val="00C57337"/>
    <w:rsid w:val="00C575DA"/>
    <w:rsid w:val="00C5772F"/>
    <w:rsid w:val="00C57B25"/>
    <w:rsid w:val="00C57F28"/>
    <w:rsid w:val="00C60D42"/>
    <w:rsid w:val="00C60FAB"/>
    <w:rsid w:val="00C610A7"/>
    <w:rsid w:val="00C61864"/>
    <w:rsid w:val="00C6209B"/>
    <w:rsid w:val="00C620A3"/>
    <w:rsid w:val="00C62431"/>
    <w:rsid w:val="00C62CD1"/>
    <w:rsid w:val="00C62E69"/>
    <w:rsid w:val="00C63004"/>
    <w:rsid w:val="00C63EA7"/>
    <w:rsid w:val="00C64BFB"/>
    <w:rsid w:val="00C64C5A"/>
    <w:rsid w:val="00C65792"/>
    <w:rsid w:val="00C65A22"/>
    <w:rsid w:val="00C705AF"/>
    <w:rsid w:val="00C71BE5"/>
    <w:rsid w:val="00C71D56"/>
    <w:rsid w:val="00C71D5A"/>
    <w:rsid w:val="00C71F49"/>
    <w:rsid w:val="00C72553"/>
    <w:rsid w:val="00C735AF"/>
    <w:rsid w:val="00C735F6"/>
    <w:rsid w:val="00C73E49"/>
    <w:rsid w:val="00C744D0"/>
    <w:rsid w:val="00C74D4F"/>
    <w:rsid w:val="00C74FB6"/>
    <w:rsid w:val="00C7537A"/>
    <w:rsid w:val="00C7588C"/>
    <w:rsid w:val="00C75DE7"/>
    <w:rsid w:val="00C76185"/>
    <w:rsid w:val="00C76665"/>
    <w:rsid w:val="00C768FB"/>
    <w:rsid w:val="00C769D6"/>
    <w:rsid w:val="00C769F6"/>
    <w:rsid w:val="00C76BB6"/>
    <w:rsid w:val="00C76C7D"/>
    <w:rsid w:val="00C77615"/>
    <w:rsid w:val="00C77D4E"/>
    <w:rsid w:val="00C77E76"/>
    <w:rsid w:val="00C80ED6"/>
    <w:rsid w:val="00C81433"/>
    <w:rsid w:val="00C822A5"/>
    <w:rsid w:val="00C82471"/>
    <w:rsid w:val="00C82AF1"/>
    <w:rsid w:val="00C82FD1"/>
    <w:rsid w:val="00C8307B"/>
    <w:rsid w:val="00C84200"/>
    <w:rsid w:val="00C842BC"/>
    <w:rsid w:val="00C847CA"/>
    <w:rsid w:val="00C855C9"/>
    <w:rsid w:val="00C860C5"/>
    <w:rsid w:val="00C87212"/>
    <w:rsid w:val="00C872BB"/>
    <w:rsid w:val="00C902AF"/>
    <w:rsid w:val="00C90603"/>
    <w:rsid w:val="00C9111A"/>
    <w:rsid w:val="00C92482"/>
    <w:rsid w:val="00C9253C"/>
    <w:rsid w:val="00C925D8"/>
    <w:rsid w:val="00C9262F"/>
    <w:rsid w:val="00C929B6"/>
    <w:rsid w:val="00C93847"/>
    <w:rsid w:val="00C9462C"/>
    <w:rsid w:val="00C9476A"/>
    <w:rsid w:val="00C949EE"/>
    <w:rsid w:val="00C94F26"/>
    <w:rsid w:val="00C94F36"/>
    <w:rsid w:val="00C952E6"/>
    <w:rsid w:val="00C953E4"/>
    <w:rsid w:val="00C9544B"/>
    <w:rsid w:val="00C957E8"/>
    <w:rsid w:val="00C97032"/>
    <w:rsid w:val="00C9751C"/>
    <w:rsid w:val="00C97C71"/>
    <w:rsid w:val="00CA01EB"/>
    <w:rsid w:val="00CA0F17"/>
    <w:rsid w:val="00CA23DC"/>
    <w:rsid w:val="00CA2948"/>
    <w:rsid w:val="00CA2C0A"/>
    <w:rsid w:val="00CA381D"/>
    <w:rsid w:val="00CA390F"/>
    <w:rsid w:val="00CA441D"/>
    <w:rsid w:val="00CA4678"/>
    <w:rsid w:val="00CA4F35"/>
    <w:rsid w:val="00CA50F4"/>
    <w:rsid w:val="00CA50F6"/>
    <w:rsid w:val="00CA5670"/>
    <w:rsid w:val="00CA6B00"/>
    <w:rsid w:val="00CA6C91"/>
    <w:rsid w:val="00CB0A70"/>
    <w:rsid w:val="00CB25A0"/>
    <w:rsid w:val="00CB2652"/>
    <w:rsid w:val="00CB26C1"/>
    <w:rsid w:val="00CB2762"/>
    <w:rsid w:val="00CB29CB"/>
    <w:rsid w:val="00CB38D3"/>
    <w:rsid w:val="00CB3916"/>
    <w:rsid w:val="00CB39D8"/>
    <w:rsid w:val="00CB3FC1"/>
    <w:rsid w:val="00CB45D1"/>
    <w:rsid w:val="00CB45E0"/>
    <w:rsid w:val="00CB48A6"/>
    <w:rsid w:val="00CB4C76"/>
    <w:rsid w:val="00CB5098"/>
    <w:rsid w:val="00CB54AF"/>
    <w:rsid w:val="00CB5758"/>
    <w:rsid w:val="00CB6157"/>
    <w:rsid w:val="00CB657E"/>
    <w:rsid w:val="00CB6B1D"/>
    <w:rsid w:val="00CB6B91"/>
    <w:rsid w:val="00CB6BF4"/>
    <w:rsid w:val="00CB71E2"/>
    <w:rsid w:val="00CB7874"/>
    <w:rsid w:val="00CB7D60"/>
    <w:rsid w:val="00CC0BB1"/>
    <w:rsid w:val="00CC189F"/>
    <w:rsid w:val="00CC2394"/>
    <w:rsid w:val="00CC2645"/>
    <w:rsid w:val="00CC277A"/>
    <w:rsid w:val="00CC2B03"/>
    <w:rsid w:val="00CC3E27"/>
    <w:rsid w:val="00CC52F9"/>
    <w:rsid w:val="00CC543C"/>
    <w:rsid w:val="00CC5838"/>
    <w:rsid w:val="00CC5856"/>
    <w:rsid w:val="00CC5DE8"/>
    <w:rsid w:val="00CC68C2"/>
    <w:rsid w:val="00CC6BA0"/>
    <w:rsid w:val="00CC7096"/>
    <w:rsid w:val="00CC7489"/>
    <w:rsid w:val="00CC7EC5"/>
    <w:rsid w:val="00CC7ED8"/>
    <w:rsid w:val="00CD082E"/>
    <w:rsid w:val="00CD0A3C"/>
    <w:rsid w:val="00CD0F42"/>
    <w:rsid w:val="00CD13FC"/>
    <w:rsid w:val="00CD1560"/>
    <w:rsid w:val="00CD17EF"/>
    <w:rsid w:val="00CD1BAB"/>
    <w:rsid w:val="00CD1C66"/>
    <w:rsid w:val="00CD1E8A"/>
    <w:rsid w:val="00CD21D3"/>
    <w:rsid w:val="00CD28E5"/>
    <w:rsid w:val="00CD2FBA"/>
    <w:rsid w:val="00CD312A"/>
    <w:rsid w:val="00CD315F"/>
    <w:rsid w:val="00CD32EC"/>
    <w:rsid w:val="00CD3C05"/>
    <w:rsid w:val="00CD3D62"/>
    <w:rsid w:val="00CD4610"/>
    <w:rsid w:val="00CD4771"/>
    <w:rsid w:val="00CD4787"/>
    <w:rsid w:val="00CD5272"/>
    <w:rsid w:val="00CD5C88"/>
    <w:rsid w:val="00CD6073"/>
    <w:rsid w:val="00CD6575"/>
    <w:rsid w:val="00CD767C"/>
    <w:rsid w:val="00CD7694"/>
    <w:rsid w:val="00CD793A"/>
    <w:rsid w:val="00CD7977"/>
    <w:rsid w:val="00CD7986"/>
    <w:rsid w:val="00CD7C99"/>
    <w:rsid w:val="00CE0205"/>
    <w:rsid w:val="00CE0294"/>
    <w:rsid w:val="00CE05EF"/>
    <w:rsid w:val="00CE07B5"/>
    <w:rsid w:val="00CE07E2"/>
    <w:rsid w:val="00CE30DA"/>
    <w:rsid w:val="00CE310B"/>
    <w:rsid w:val="00CE315F"/>
    <w:rsid w:val="00CE4116"/>
    <w:rsid w:val="00CE4168"/>
    <w:rsid w:val="00CE499C"/>
    <w:rsid w:val="00CE4CC8"/>
    <w:rsid w:val="00CE6174"/>
    <w:rsid w:val="00CE6215"/>
    <w:rsid w:val="00CE66E9"/>
    <w:rsid w:val="00CE6FD4"/>
    <w:rsid w:val="00CE71F6"/>
    <w:rsid w:val="00CF0453"/>
    <w:rsid w:val="00CF0A2B"/>
    <w:rsid w:val="00CF10EB"/>
    <w:rsid w:val="00CF1636"/>
    <w:rsid w:val="00CF1C7F"/>
    <w:rsid w:val="00CF20DC"/>
    <w:rsid w:val="00CF24D5"/>
    <w:rsid w:val="00CF252B"/>
    <w:rsid w:val="00CF32D2"/>
    <w:rsid w:val="00CF3725"/>
    <w:rsid w:val="00CF3917"/>
    <w:rsid w:val="00CF3B17"/>
    <w:rsid w:val="00CF3C44"/>
    <w:rsid w:val="00CF3F08"/>
    <w:rsid w:val="00CF4725"/>
    <w:rsid w:val="00CF4B1C"/>
    <w:rsid w:val="00CF53AB"/>
    <w:rsid w:val="00CF53E2"/>
    <w:rsid w:val="00CF5469"/>
    <w:rsid w:val="00CF54AF"/>
    <w:rsid w:val="00CF57CB"/>
    <w:rsid w:val="00CF630E"/>
    <w:rsid w:val="00CF67C9"/>
    <w:rsid w:val="00CF7150"/>
    <w:rsid w:val="00CF71A1"/>
    <w:rsid w:val="00D00034"/>
    <w:rsid w:val="00D00144"/>
    <w:rsid w:val="00D0029D"/>
    <w:rsid w:val="00D015CA"/>
    <w:rsid w:val="00D01FC9"/>
    <w:rsid w:val="00D02391"/>
    <w:rsid w:val="00D025F7"/>
    <w:rsid w:val="00D027B6"/>
    <w:rsid w:val="00D02B27"/>
    <w:rsid w:val="00D02D87"/>
    <w:rsid w:val="00D034D7"/>
    <w:rsid w:val="00D03A6B"/>
    <w:rsid w:val="00D03D9E"/>
    <w:rsid w:val="00D03DC3"/>
    <w:rsid w:val="00D0447E"/>
    <w:rsid w:val="00D04695"/>
    <w:rsid w:val="00D04931"/>
    <w:rsid w:val="00D04A54"/>
    <w:rsid w:val="00D04EE7"/>
    <w:rsid w:val="00D04FEA"/>
    <w:rsid w:val="00D050DF"/>
    <w:rsid w:val="00D05407"/>
    <w:rsid w:val="00D05D45"/>
    <w:rsid w:val="00D06A6D"/>
    <w:rsid w:val="00D06D4A"/>
    <w:rsid w:val="00D07130"/>
    <w:rsid w:val="00D07372"/>
    <w:rsid w:val="00D07399"/>
    <w:rsid w:val="00D0750D"/>
    <w:rsid w:val="00D07FC9"/>
    <w:rsid w:val="00D1015E"/>
    <w:rsid w:val="00D102D1"/>
    <w:rsid w:val="00D105AD"/>
    <w:rsid w:val="00D10B68"/>
    <w:rsid w:val="00D10D2A"/>
    <w:rsid w:val="00D10F12"/>
    <w:rsid w:val="00D11B5E"/>
    <w:rsid w:val="00D11BAD"/>
    <w:rsid w:val="00D11DC0"/>
    <w:rsid w:val="00D11ED1"/>
    <w:rsid w:val="00D123AF"/>
    <w:rsid w:val="00D12439"/>
    <w:rsid w:val="00D12648"/>
    <w:rsid w:val="00D12A69"/>
    <w:rsid w:val="00D12C90"/>
    <w:rsid w:val="00D13260"/>
    <w:rsid w:val="00D141A0"/>
    <w:rsid w:val="00D145CA"/>
    <w:rsid w:val="00D15DCF"/>
    <w:rsid w:val="00D1778B"/>
    <w:rsid w:val="00D2032F"/>
    <w:rsid w:val="00D20C31"/>
    <w:rsid w:val="00D20D2D"/>
    <w:rsid w:val="00D2218D"/>
    <w:rsid w:val="00D2256F"/>
    <w:rsid w:val="00D22A7C"/>
    <w:rsid w:val="00D23DB9"/>
    <w:rsid w:val="00D23DDB"/>
    <w:rsid w:val="00D24CD4"/>
    <w:rsid w:val="00D25B03"/>
    <w:rsid w:val="00D26FFB"/>
    <w:rsid w:val="00D30A0D"/>
    <w:rsid w:val="00D314C9"/>
    <w:rsid w:val="00D314EE"/>
    <w:rsid w:val="00D31B04"/>
    <w:rsid w:val="00D32444"/>
    <w:rsid w:val="00D32745"/>
    <w:rsid w:val="00D32AE7"/>
    <w:rsid w:val="00D32D56"/>
    <w:rsid w:val="00D32DEC"/>
    <w:rsid w:val="00D34240"/>
    <w:rsid w:val="00D34513"/>
    <w:rsid w:val="00D3612E"/>
    <w:rsid w:val="00D374B1"/>
    <w:rsid w:val="00D37553"/>
    <w:rsid w:val="00D37C89"/>
    <w:rsid w:val="00D37D5E"/>
    <w:rsid w:val="00D405E0"/>
    <w:rsid w:val="00D40AD0"/>
    <w:rsid w:val="00D41240"/>
    <w:rsid w:val="00D42171"/>
    <w:rsid w:val="00D421F7"/>
    <w:rsid w:val="00D42C4C"/>
    <w:rsid w:val="00D4453E"/>
    <w:rsid w:val="00D44A7E"/>
    <w:rsid w:val="00D44C7D"/>
    <w:rsid w:val="00D450A6"/>
    <w:rsid w:val="00D45623"/>
    <w:rsid w:val="00D45908"/>
    <w:rsid w:val="00D46610"/>
    <w:rsid w:val="00D4791C"/>
    <w:rsid w:val="00D47EDC"/>
    <w:rsid w:val="00D5025A"/>
    <w:rsid w:val="00D5084B"/>
    <w:rsid w:val="00D51B79"/>
    <w:rsid w:val="00D51CBF"/>
    <w:rsid w:val="00D51EC6"/>
    <w:rsid w:val="00D52500"/>
    <w:rsid w:val="00D52736"/>
    <w:rsid w:val="00D532C6"/>
    <w:rsid w:val="00D53346"/>
    <w:rsid w:val="00D5369E"/>
    <w:rsid w:val="00D545D1"/>
    <w:rsid w:val="00D5460E"/>
    <w:rsid w:val="00D547C0"/>
    <w:rsid w:val="00D54A87"/>
    <w:rsid w:val="00D55E5D"/>
    <w:rsid w:val="00D56FFB"/>
    <w:rsid w:val="00D577DB"/>
    <w:rsid w:val="00D606F4"/>
    <w:rsid w:val="00D60919"/>
    <w:rsid w:val="00D60DB6"/>
    <w:rsid w:val="00D60E74"/>
    <w:rsid w:val="00D6180A"/>
    <w:rsid w:val="00D61E3C"/>
    <w:rsid w:val="00D62B68"/>
    <w:rsid w:val="00D631AD"/>
    <w:rsid w:val="00D63B76"/>
    <w:rsid w:val="00D63BE7"/>
    <w:rsid w:val="00D64028"/>
    <w:rsid w:val="00D64CD1"/>
    <w:rsid w:val="00D64EB0"/>
    <w:rsid w:val="00D663E2"/>
    <w:rsid w:val="00D66654"/>
    <w:rsid w:val="00D6676F"/>
    <w:rsid w:val="00D66A92"/>
    <w:rsid w:val="00D674C2"/>
    <w:rsid w:val="00D67761"/>
    <w:rsid w:val="00D67DA4"/>
    <w:rsid w:val="00D70A0E"/>
    <w:rsid w:val="00D70C28"/>
    <w:rsid w:val="00D71742"/>
    <w:rsid w:val="00D71ACD"/>
    <w:rsid w:val="00D71E1F"/>
    <w:rsid w:val="00D720AE"/>
    <w:rsid w:val="00D72112"/>
    <w:rsid w:val="00D72172"/>
    <w:rsid w:val="00D722B7"/>
    <w:rsid w:val="00D72888"/>
    <w:rsid w:val="00D7289D"/>
    <w:rsid w:val="00D72B7B"/>
    <w:rsid w:val="00D73AAC"/>
    <w:rsid w:val="00D745EE"/>
    <w:rsid w:val="00D74C21"/>
    <w:rsid w:val="00D74D06"/>
    <w:rsid w:val="00D750E5"/>
    <w:rsid w:val="00D752F9"/>
    <w:rsid w:val="00D7531E"/>
    <w:rsid w:val="00D75AFA"/>
    <w:rsid w:val="00D76308"/>
    <w:rsid w:val="00D763EF"/>
    <w:rsid w:val="00D764FA"/>
    <w:rsid w:val="00D80668"/>
    <w:rsid w:val="00D812B8"/>
    <w:rsid w:val="00D819DD"/>
    <w:rsid w:val="00D81A68"/>
    <w:rsid w:val="00D81FF8"/>
    <w:rsid w:val="00D8241D"/>
    <w:rsid w:val="00D829B0"/>
    <w:rsid w:val="00D830EA"/>
    <w:rsid w:val="00D8339B"/>
    <w:rsid w:val="00D83EA7"/>
    <w:rsid w:val="00D8436B"/>
    <w:rsid w:val="00D84506"/>
    <w:rsid w:val="00D8568E"/>
    <w:rsid w:val="00D858CE"/>
    <w:rsid w:val="00D85F54"/>
    <w:rsid w:val="00D86017"/>
    <w:rsid w:val="00D8626F"/>
    <w:rsid w:val="00D86675"/>
    <w:rsid w:val="00D868D5"/>
    <w:rsid w:val="00D86A05"/>
    <w:rsid w:val="00D86A38"/>
    <w:rsid w:val="00D86C25"/>
    <w:rsid w:val="00D8770E"/>
    <w:rsid w:val="00D877FD"/>
    <w:rsid w:val="00D87AE7"/>
    <w:rsid w:val="00D87D72"/>
    <w:rsid w:val="00D90091"/>
    <w:rsid w:val="00D902AE"/>
    <w:rsid w:val="00D9038A"/>
    <w:rsid w:val="00D90A17"/>
    <w:rsid w:val="00D90AD4"/>
    <w:rsid w:val="00D91430"/>
    <w:rsid w:val="00D917BC"/>
    <w:rsid w:val="00D91F90"/>
    <w:rsid w:val="00D91FAC"/>
    <w:rsid w:val="00D922B7"/>
    <w:rsid w:val="00D927C1"/>
    <w:rsid w:val="00D927E5"/>
    <w:rsid w:val="00D92F8C"/>
    <w:rsid w:val="00D92FEE"/>
    <w:rsid w:val="00D94500"/>
    <w:rsid w:val="00D94588"/>
    <w:rsid w:val="00D95073"/>
    <w:rsid w:val="00D951E1"/>
    <w:rsid w:val="00D953E5"/>
    <w:rsid w:val="00D95C2F"/>
    <w:rsid w:val="00D962D7"/>
    <w:rsid w:val="00D968BA"/>
    <w:rsid w:val="00D96C46"/>
    <w:rsid w:val="00D96D8C"/>
    <w:rsid w:val="00D972B4"/>
    <w:rsid w:val="00D976B0"/>
    <w:rsid w:val="00DA02C2"/>
    <w:rsid w:val="00DA0DC4"/>
    <w:rsid w:val="00DA17AB"/>
    <w:rsid w:val="00DA1817"/>
    <w:rsid w:val="00DA1825"/>
    <w:rsid w:val="00DA1AF6"/>
    <w:rsid w:val="00DA31D9"/>
    <w:rsid w:val="00DA33AB"/>
    <w:rsid w:val="00DA3758"/>
    <w:rsid w:val="00DA3CCD"/>
    <w:rsid w:val="00DA3DE5"/>
    <w:rsid w:val="00DA40CC"/>
    <w:rsid w:val="00DA4274"/>
    <w:rsid w:val="00DA4D88"/>
    <w:rsid w:val="00DA6226"/>
    <w:rsid w:val="00DA655F"/>
    <w:rsid w:val="00DA66AA"/>
    <w:rsid w:val="00DA7ED1"/>
    <w:rsid w:val="00DB08BE"/>
    <w:rsid w:val="00DB0B4C"/>
    <w:rsid w:val="00DB0DCB"/>
    <w:rsid w:val="00DB0E37"/>
    <w:rsid w:val="00DB12E7"/>
    <w:rsid w:val="00DB1A5C"/>
    <w:rsid w:val="00DB1C1A"/>
    <w:rsid w:val="00DB20D2"/>
    <w:rsid w:val="00DB28A0"/>
    <w:rsid w:val="00DB3B39"/>
    <w:rsid w:val="00DB3C2C"/>
    <w:rsid w:val="00DB4C28"/>
    <w:rsid w:val="00DB4D89"/>
    <w:rsid w:val="00DB5884"/>
    <w:rsid w:val="00DB594C"/>
    <w:rsid w:val="00DB59DE"/>
    <w:rsid w:val="00DB5A35"/>
    <w:rsid w:val="00DB5CC3"/>
    <w:rsid w:val="00DB61ED"/>
    <w:rsid w:val="00DB6241"/>
    <w:rsid w:val="00DB630B"/>
    <w:rsid w:val="00DB65A9"/>
    <w:rsid w:val="00DB6CA5"/>
    <w:rsid w:val="00DB6E89"/>
    <w:rsid w:val="00DB6EB0"/>
    <w:rsid w:val="00DB6F3D"/>
    <w:rsid w:val="00DB6FB4"/>
    <w:rsid w:val="00DB7057"/>
    <w:rsid w:val="00DB7525"/>
    <w:rsid w:val="00DC0002"/>
    <w:rsid w:val="00DC04FA"/>
    <w:rsid w:val="00DC0556"/>
    <w:rsid w:val="00DC1528"/>
    <w:rsid w:val="00DC22A0"/>
    <w:rsid w:val="00DC3C71"/>
    <w:rsid w:val="00DC3DA7"/>
    <w:rsid w:val="00DC4276"/>
    <w:rsid w:val="00DC4702"/>
    <w:rsid w:val="00DC4A04"/>
    <w:rsid w:val="00DC4EA4"/>
    <w:rsid w:val="00DC514A"/>
    <w:rsid w:val="00DC5B48"/>
    <w:rsid w:val="00DC67FD"/>
    <w:rsid w:val="00DC719B"/>
    <w:rsid w:val="00DD0C28"/>
    <w:rsid w:val="00DD0DC1"/>
    <w:rsid w:val="00DD1328"/>
    <w:rsid w:val="00DD176A"/>
    <w:rsid w:val="00DD17D2"/>
    <w:rsid w:val="00DD19CF"/>
    <w:rsid w:val="00DD1EEF"/>
    <w:rsid w:val="00DD1F40"/>
    <w:rsid w:val="00DD2E40"/>
    <w:rsid w:val="00DD2E81"/>
    <w:rsid w:val="00DD3629"/>
    <w:rsid w:val="00DD3AB1"/>
    <w:rsid w:val="00DD4437"/>
    <w:rsid w:val="00DD443B"/>
    <w:rsid w:val="00DD48D4"/>
    <w:rsid w:val="00DD54FA"/>
    <w:rsid w:val="00DD57FD"/>
    <w:rsid w:val="00DD5F55"/>
    <w:rsid w:val="00DD5FFD"/>
    <w:rsid w:val="00DD6698"/>
    <w:rsid w:val="00DD69A0"/>
    <w:rsid w:val="00DD722A"/>
    <w:rsid w:val="00DD7795"/>
    <w:rsid w:val="00DD7839"/>
    <w:rsid w:val="00DD7AF0"/>
    <w:rsid w:val="00DD7E94"/>
    <w:rsid w:val="00DD7EF3"/>
    <w:rsid w:val="00DE0759"/>
    <w:rsid w:val="00DE0807"/>
    <w:rsid w:val="00DE1A40"/>
    <w:rsid w:val="00DE1A8F"/>
    <w:rsid w:val="00DE1D68"/>
    <w:rsid w:val="00DE2C33"/>
    <w:rsid w:val="00DE3103"/>
    <w:rsid w:val="00DE36F2"/>
    <w:rsid w:val="00DE37C2"/>
    <w:rsid w:val="00DE3915"/>
    <w:rsid w:val="00DE3B8B"/>
    <w:rsid w:val="00DE3FAE"/>
    <w:rsid w:val="00DE4C78"/>
    <w:rsid w:val="00DE544E"/>
    <w:rsid w:val="00DE54EE"/>
    <w:rsid w:val="00DE5B03"/>
    <w:rsid w:val="00DE5BAD"/>
    <w:rsid w:val="00DE5BAF"/>
    <w:rsid w:val="00DE6463"/>
    <w:rsid w:val="00DE6978"/>
    <w:rsid w:val="00DE7CF7"/>
    <w:rsid w:val="00DF00A7"/>
    <w:rsid w:val="00DF0148"/>
    <w:rsid w:val="00DF0BA6"/>
    <w:rsid w:val="00DF0C3F"/>
    <w:rsid w:val="00DF0E4E"/>
    <w:rsid w:val="00DF0F28"/>
    <w:rsid w:val="00DF12F8"/>
    <w:rsid w:val="00DF19BE"/>
    <w:rsid w:val="00DF1D48"/>
    <w:rsid w:val="00DF23CE"/>
    <w:rsid w:val="00DF240D"/>
    <w:rsid w:val="00DF2570"/>
    <w:rsid w:val="00DF3C15"/>
    <w:rsid w:val="00DF4A57"/>
    <w:rsid w:val="00DF4F92"/>
    <w:rsid w:val="00DF500A"/>
    <w:rsid w:val="00DF5368"/>
    <w:rsid w:val="00DF620B"/>
    <w:rsid w:val="00DF7DC6"/>
    <w:rsid w:val="00E0016E"/>
    <w:rsid w:val="00E00A21"/>
    <w:rsid w:val="00E00CB0"/>
    <w:rsid w:val="00E01476"/>
    <w:rsid w:val="00E01A9A"/>
    <w:rsid w:val="00E03A5F"/>
    <w:rsid w:val="00E04022"/>
    <w:rsid w:val="00E047AB"/>
    <w:rsid w:val="00E048C3"/>
    <w:rsid w:val="00E05CC3"/>
    <w:rsid w:val="00E06111"/>
    <w:rsid w:val="00E06416"/>
    <w:rsid w:val="00E06505"/>
    <w:rsid w:val="00E06522"/>
    <w:rsid w:val="00E066D8"/>
    <w:rsid w:val="00E06E75"/>
    <w:rsid w:val="00E077FE"/>
    <w:rsid w:val="00E07B12"/>
    <w:rsid w:val="00E103C9"/>
    <w:rsid w:val="00E1109D"/>
    <w:rsid w:val="00E119B0"/>
    <w:rsid w:val="00E123D9"/>
    <w:rsid w:val="00E12432"/>
    <w:rsid w:val="00E129AF"/>
    <w:rsid w:val="00E12B60"/>
    <w:rsid w:val="00E1351A"/>
    <w:rsid w:val="00E13895"/>
    <w:rsid w:val="00E1424E"/>
    <w:rsid w:val="00E1490E"/>
    <w:rsid w:val="00E1515F"/>
    <w:rsid w:val="00E15737"/>
    <w:rsid w:val="00E1647D"/>
    <w:rsid w:val="00E2031F"/>
    <w:rsid w:val="00E20422"/>
    <w:rsid w:val="00E20773"/>
    <w:rsid w:val="00E20D4E"/>
    <w:rsid w:val="00E20EC4"/>
    <w:rsid w:val="00E216DF"/>
    <w:rsid w:val="00E219D6"/>
    <w:rsid w:val="00E21B07"/>
    <w:rsid w:val="00E21B37"/>
    <w:rsid w:val="00E21F8B"/>
    <w:rsid w:val="00E21FB7"/>
    <w:rsid w:val="00E22AFF"/>
    <w:rsid w:val="00E23388"/>
    <w:rsid w:val="00E23747"/>
    <w:rsid w:val="00E23A17"/>
    <w:rsid w:val="00E2448E"/>
    <w:rsid w:val="00E24570"/>
    <w:rsid w:val="00E24A06"/>
    <w:rsid w:val="00E24A7B"/>
    <w:rsid w:val="00E24C35"/>
    <w:rsid w:val="00E24E97"/>
    <w:rsid w:val="00E24FC9"/>
    <w:rsid w:val="00E25845"/>
    <w:rsid w:val="00E259D7"/>
    <w:rsid w:val="00E2621C"/>
    <w:rsid w:val="00E26B28"/>
    <w:rsid w:val="00E26B8D"/>
    <w:rsid w:val="00E2721B"/>
    <w:rsid w:val="00E2735D"/>
    <w:rsid w:val="00E27A7B"/>
    <w:rsid w:val="00E30059"/>
    <w:rsid w:val="00E3034C"/>
    <w:rsid w:val="00E3042A"/>
    <w:rsid w:val="00E304A2"/>
    <w:rsid w:val="00E30F21"/>
    <w:rsid w:val="00E31B84"/>
    <w:rsid w:val="00E31DDF"/>
    <w:rsid w:val="00E31EBD"/>
    <w:rsid w:val="00E32191"/>
    <w:rsid w:val="00E32A15"/>
    <w:rsid w:val="00E33155"/>
    <w:rsid w:val="00E33537"/>
    <w:rsid w:val="00E33DBF"/>
    <w:rsid w:val="00E3410C"/>
    <w:rsid w:val="00E344A6"/>
    <w:rsid w:val="00E3529C"/>
    <w:rsid w:val="00E36138"/>
    <w:rsid w:val="00E36148"/>
    <w:rsid w:val="00E36983"/>
    <w:rsid w:val="00E36D3E"/>
    <w:rsid w:val="00E37454"/>
    <w:rsid w:val="00E40392"/>
    <w:rsid w:val="00E41655"/>
    <w:rsid w:val="00E419E6"/>
    <w:rsid w:val="00E41B54"/>
    <w:rsid w:val="00E41CA3"/>
    <w:rsid w:val="00E41EB5"/>
    <w:rsid w:val="00E41F79"/>
    <w:rsid w:val="00E429E0"/>
    <w:rsid w:val="00E43B66"/>
    <w:rsid w:val="00E43DDB"/>
    <w:rsid w:val="00E443CF"/>
    <w:rsid w:val="00E44567"/>
    <w:rsid w:val="00E448F1"/>
    <w:rsid w:val="00E4556F"/>
    <w:rsid w:val="00E456D9"/>
    <w:rsid w:val="00E45BFD"/>
    <w:rsid w:val="00E4602A"/>
    <w:rsid w:val="00E46217"/>
    <w:rsid w:val="00E46912"/>
    <w:rsid w:val="00E47C9F"/>
    <w:rsid w:val="00E5051E"/>
    <w:rsid w:val="00E507C5"/>
    <w:rsid w:val="00E50C27"/>
    <w:rsid w:val="00E511C1"/>
    <w:rsid w:val="00E51498"/>
    <w:rsid w:val="00E51A00"/>
    <w:rsid w:val="00E51AA6"/>
    <w:rsid w:val="00E51DB7"/>
    <w:rsid w:val="00E522BA"/>
    <w:rsid w:val="00E52620"/>
    <w:rsid w:val="00E5276B"/>
    <w:rsid w:val="00E52A5D"/>
    <w:rsid w:val="00E52D24"/>
    <w:rsid w:val="00E53277"/>
    <w:rsid w:val="00E53EF5"/>
    <w:rsid w:val="00E548ED"/>
    <w:rsid w:val="00E54FD0"/>
    <w:rsid w:val="00E5656A"/>
    <w:rsid w:val="00E57B7D"/>
    <w:rsid w:val="00E57D30"/>
    <w:rsid w:val="00E608B6"/>
    <w:rsid w:val="00E6092D"/>
    <w:rsid w:val="00E609F8"/>
    <w:rsid w:val="00E60D8D"/>
    <w:rsid w:val="00E61007"/>
    <w:rsid w:val="00E61EA2"/>
    <w:rsid w:val="00E623E6"/>
    <w:rsid w:val="00E62B2F"/>
    <w:rsid w:val="00E62C7D"/>
    <w:rsid w:val="00E62EF9"/>
    <w:rsid w:val="00E633B4"/>
    <w:rsid w:val="00E635E6"/>
    <w:rsid w:val="00E6360B"/>
    <w:rsid w:val="00E64DB2"/>
    <w:rsid w:val="00E654B9"/>
    <w:rsid w:val="00E65711"/>
    <w:rsid w:val="00E65E43"/>
    <w:rsid w:val="00E660F0"/>
    <w:rsid w:val="00E661E8"/>
    <w:rsid w:val="00E66356"/>
    <w:rsid w:val="00E66E82"/>
    <w:rsid w:val="00E67B30"/>
    <w:rsid w:val="00E67B62"/>
    <w:rsid w:val="00E70B8C"/>
    <w:rsid w:val="00E70CE8"/>
    <w:rsid w:val="00E70DCB"/>
    <w:rsid w:val="00E710B8"/>
    <w:rsid w:val="00E712CD"/>
    <w:rsid w:val="00E718D6"/>
    <w:rsid w:val="00E71924"/>
    <w:rsid w:val="00E71B54"/>
    <w:rsid w:val="00E72D50"/>
    <w:rsid w:val="00E737E3"/>
    <w:rsid w:val="00E73ACD"/>
    <w:rsid w:val="00E73DF7"/>
    <w:rsid w:val="00E74010"/>
    <w:rsid w:val="00E74643"/>
    <w:rsid w:val="00E74923"/>
    <w:rsid w:val="00E75760"/>
    <w:rsid w:val="00E75BD5"/>
    <w:rsid w:val="00E76C6A"/>
    <w:rsid w:val="00E777B6"/>
    <w:rsid w:val="00E802C9"/>
    <w:rsid w:val="00E8057C"/>
    <w:rsid w:val="00E80B0A"/>
    <w:rsid w:val="00E80BAD"/>
    <w:rsid w:val="00E80C03"/>
    <w:rsid w:val="00E8103C"/>
    <w:rsid w:val="00E81092"/>
    <w:rsid w:val="00E8180F"/>
    <w:rsid w:val="00E823CE"/>
    <w:rsid w:val="00E82762"/>
    <w:rsid w:val="00E827D4"/>
    <w:rsid w:val="00E82AEE"/>
    <w:rsid w:val="00E837F2"/>
    <w:rsid w:val="00E8418D"/>
    <w:rsid w:val="00E84922"/>
    <w:rsid w:val="00E84BED"/>
    <w:rsid w:val="00E86828"/>
    <w:rsid w:val="00E86A12"/>
    <w:rsid w:val="00E86AEF"/>
    <w:rsid w:val="00E87D4D"/>
    <w:rsid w:val="00E900A0"/>
    <w:rsid w:val="00E901AA"/>
    <w:rsid w:val="00E90217"/>
    <w:rsid w:val="00E903D3"/>
    <w:rsid w:val="00E9094E"/>
    <w:rsid w:val="00E90BF7"/>
    <w:rsid w:val="00E91AF7"/>
    <w:rsid w:val="00E9219E"/>
    <w:rsid w:val="00E9256F"/>
    <w:rsid w:val="00E92A8D"/>
    <w:rsid w:val="00E92B7B"/>
    <w:rsid w:val="00E92BB3"/>
    <w:rsid w:val="00E930DD"/>
    <w:rsid w:val="00E94011"/>
    <w:rsid w:val="00E94836"/>
    <w:rsid w:val="00E95248"/>
    <w:rsid w:val="00E9549F"/>
    <w:rsid w:val="00E95A77"/>
    <w:rsid w:val="00E97688"/>
    <w:rsid w:val="00E9786A"/>
    <w:rsid w:val="00E9787D"/>
    <w:rsid w:val="00E978BB"/>
    <w:rsid w:val="00EA0582"/>
    <w:rsid w:val="00EA0634"/>
    <w:rsid w:val="00EA2775"/>
    <w:rsid w:val="00EA2ABB"/>
    <w:rsid w:val="00EA2C52"/>
    <w:rsid w:val="00EA3171"/>
    <w:rsid w:val="00EA3846"/>
    <w:rsid w:val="00EA3B08"/>
    <w:rsid w:val="00EA407A"/>
    <w:rsid w:val="00EA43F0"/>
    <w:rsid w:val="00EA4747"/>
    <w:rsid w:val="00EA4902"/>
    <w:rsid w:val="00EA49B1"/>
    <w:rsid w:val="00EA4F49"/>
    <w:rsid w:val="00EA6082"/>
    <w:rsid w:val="00EA61EA"/>
    <w:rsid w:val="00EA6266"/>
    <w:rsid w:val="00EA6361"/>
    <w:rsid w:val="00EA6DC2"/>
    <w:rsid w:val="00EA6F61"/>
    <w:rsid w:val="00EA78C6"/>
    <w:rsid w:val="00EB03CA"/>
    <w:rsid w:val="00EB0693"/>
    <w:rsid w:val="00EB0E65"/>
    <w:rsid w:val="00EB1444"/>
    <w:rsid w:val="00EB197A"/>
    <w:rsid w:val="00EB1AC1"/>
    <w:rsid w:val="00EB1BDD"/>
    <w:rsid w:val="00EB1F8F"/>
    <w:rsid w:val="00EB2232"/>
    <w:rsid w:val="00EB22FE"/>
    <w:rsid w:val="00EB2A2D"/>
    <w:rsid w:val="00EB341C"/>
    <w:rsid w:val="00EB3D83"/>
    <w:rsid w:val="00EB4087"/>
    <w:rsid w:val="00EB4239"/>
    <w:rsid w:val="00EB4A58"/>
    <w:rsid w:val="00EB4B3E"/>
    <w:rsid w:val="00EB5124"/>
    <w:rsid w:val="00EB54FF"/>
    <w:rsid w:val="00EB6BAC"/>
    <w:rsid w:val="00EB7063"/>
    <w:rsid w:val="00EB7BC3"/>
    <w:rsid w:val="00EC0087"/>
    <w:rsid w:val="00EC16FB"/>
    <w:rsid w:val="00EC1886"/>
    <w:rsid w:val="00EC1939"/>
    <w:rsid w:val="00EC1A41"/>
    <w:rsid w:val="00EC1BD1"/>
    <w:rsid w:val="00EC26FE"/>
    <w:rsid w:val="00EC2896"/>
    <w:rsid w:val="00EC38EF"/>
    <w:rsid w:val="00EC42C9"/>
    <w:rsid w:val="00EC4537"/>
    <w:rsid w:val="00EC4575"/>
    <w:rsid w:val="00EC4BAB"/>
    <w:rsid w:val="00EC4D74"/>
    <w:rsid w:val="00EC5087"/>
    <w:rsid w:val="00EC5A19"/>
    <w:rsid w:val="00EC5C3A"/>
    <w:rsid w:val="00EC5C7D"/>
    <w:rsid w:val="00EC63AB"/>
    <w:rsid w:val="00EC7144"/>
    <w:rsid w:val="00EC734B"/>
    <w:rsid w:val="00EC78A8"/>
    <w:rsid w:val="00EC7BC5"/>
    <w:rsid w:val="00ED04C8"/>
    <w:rsid w:val="00ED08A0"/>
    <w:rsid w:val="00ED126B"/>
    <w:rsid w:val="00ED21A8"/>
    <w:rsid w:val="00ED236F"/>
    <w:rsid w:val="00ED2DB2"/>
    <w:rsid w:val="00ED3697"/>
    <w:rsid w:val="00ED39A4"/>
    <w:rsid w:val="00ED46B0"/>
    <w:rsid w:val="00ED4E74"/>
    <w:rsid w:val="00ED583B"/>
    <w:rsid w:val="00ED5992"/>
    <w:rsid w:val="00ED5C16"/>
    <w:rsid w:val="00ED6250"/>
    <w:rsid w:val="00ED7468"/>
    <w:rsid w:val="00ED7F86"/>
    <w:rsid w:val="00EE0571"/>
    <w:rsid w:val="00EE0788"/>
    <w:rsid w:val="00EE0D38"/>
    <w:rsid w:val="00EE15D0"/>
    <w:rsid w:val="00EE1AD1"/>
    <w:rsid w:val="00EE28FD"/>
    <w:rsid w:val="00EE2AC6"/>
    <w:rsid w:val="00EE2C37"/>
    <w:rsid w:val="00EE401F"/>
    <w:rsid w:val="00EE44EF"/>
    <w:rsid w:val="00EE45FC"/>
    <w:rsid w:val="00EE4DCB"/>
    <w:rsid w:val="00EE55CD"/>
    <w:rsid w:val="00EE5AF7"/>
    <w:rsid w:val="00EE71CD"/>
    <w:rsid w:val="00EE755F"/>
    <w:rsid w:val="00EE7E26"/>
    <w:rsid w:val="00EF00D6"/>
    <w:rsid w:val="00EF0291"/>
    <w:rsid w:val="00EF03BF"/>
    <w:rsid w:val="00EF06DA"/>
    <w:rsid w:val="00EF1232"/>
    <w:rsid w:val="00EF160D"/>
    <w:rsid w:val="00EF1946"/>
    <w:rsid w:val="00EF1ADA"/>
    <w:rsid w:val="00EF1D73"/>
    <w:rsid w:val="00EF2018"/>
    <w:rsid w:val="00EF2154"/>
    <w:rsid w:val="00EF24F9"/>
    <w:rsid w:val="00EF2947"/>
    <w:rsid w:val="00EF2A75"/>
    <w:rsid w:val="00EF2B9E"/>
    <w:rsid w:val="00EF2D7B"/>
    <w:rsid w:val="00EF334A"/>
    <w:rsid w:val="00EF36AF"/>
    <w:rsid w:val="00EF38FB"/>
    <w:rsid w:val="00EF3B03"/>
    <w:rsid w:val="00EF3CE8"/>
    <w:rsid w:val="00EF46BB"/>
    <w:rsid w:val="00EF4B75"/>
    <w:rsid w:val="00EF548D"/>
    <w:rsid w:val="00EF5D46"/>
    <w:rsid w:val="00EF6984"/>
    <w:rsid w:val="00EF69EF"/>
    <w:rsid w:val="00EF6E0B"/>
    <w:rsid w:val="00EF7B33"/>
    <w:rsid w:val="00F00329"/>
    <w:rsid w:val="00F009D9"/>
    <w:rsid w:val="00F013F9"/>
    <w:rsid w:val="00F02991"/>
    <w:rsid w:val="00F02B02"/>
    <w:rsid w:val="00F0444B"/>
    <w:rsid w:val="00F04814"/>
    <w:rsid w:val="00F04D63"/>
    <w:rsid w:val="00F04E80"/>
    <w:rsid w:val="00F0547F"/>
    <w:rsid w:val="00F0627C"/>
    <w:rsid w:val="00F0712F"/>
    <w:rsid w:val="00F071E9"/>
    <w:rsid w:val="00F10407"/>
    <w:rsid w:val="00F10411"/>
    <w:rsid w:val="00F10AB9"/>
    <w:rsid w:val="00F115DC"/>
    <w:rsid w:val="00F128F1"/>
    <w:rsid w:val="00F13085"/>
    <w:rsid w:val="00F14257"/>
    <w:rsid w:val="00F1483F"/>
    <w:rsid w:val="00F14DF4"/>
    <w:rsid w:val="00F15280"/>
    <w:rsid w:val="00F15371"/>
    <w:rsid w:val="00F156F5"/>
    <w:rsid w:val="00F15C7F"/>
    <w:rsid w:val="00F15D7B"/>
    <w:rsid w:val="00F15FB3"/>
    <w:rsid w:val="00F16331"/>
    <w:rsid w:val="00F164D6"/>
    <w:rsid w:val="00F16524"/>
    <w:rsid w:val="00F16CF2"/>
    <w:rsid w:val="00F16F9E"/>
    <w:rsid w:val="00F17106"/>
    <w:rsid w:val="00F177A1"/>
    <w:rsid w:val="00F17AA9"/>
    <w:rsid w:val="00F17AD6"/>
    <w:rsid w:val="00F201F9"/>
    <w:rsid w:val="00F20C2E"/>
    <w:rsid w:val="00F20C37"/>
    <w:rsid w:val="00F216FF"/>
    <w:rsid w:val="00F21D52"/>
    <w:rsid w:val="00F21FC3"/>
    <w:rsid w:val="00F22132"/>
    <w:rsid w:val="00F22196"/>
    <w:rsid w:val="00F228FB"/>
    <w:rsid w:val="00F230EA"/>
    <w:rsid w:val="00F235C0"/>
    <w:rsid w:val="00F23655"/>
    <w:rsid w:val="00F239F4"/>
    <w:rsid w:val="00F23D17"/>
    <w:rsid w:val="00F2410D"/>
    <w:rsid w:val="00F2422D"/>
    <w:rsid w:val="00F243EF"/>
    <w:rsid w:val="00F2455C"/>
    <w:rsid w:val="00F248CD"/>
    <w:rsid w:val="00F24984"/>
    <w:rsid w:val="00F24A03"/>
    <w:rsid w:val="00F25D80"/>
    <w:rsid w:val="00F26F87"/>
    <w:rsid w:val="00F272FB"/>
    <w:rsid w:val="00F2747D"/>
    <w:rsid w:val="00F30392"/>
    <w:rsid w:val="00F30C1A"/>
    <w:rsid w:val="00F31776"/>
    <w:rsid w:val="00F31D49"/>
    <w:rsid w:val="00F31DEA"/>
    <w:rsid w:val="00F32073"/>
    <w:rsid w:val="00F32898"/>
    <w:rsid w:val="00F34611"/>
    <w:rsid w:val="00F34C1C"/>
    <w:rsid w:val="00F34DAD"/>
    <w:rsid w:val="00F34E38"/>
    <w:rsid w:val="00F34EA5"/>
    <w:rsid w:val="00F35612"/>
    <w:rsid w:val="00F35AFF"/>
    <w:rsid w:val="00F35D2D"/>
    <w:rsid w:val="00F35EEB"/>
    <w:rsid w:val="00F3688B"/>
    <w:rsid w:val="00F37308"/>
    <w:rsid w:val="00F37F92"/>
    <w:rsid w:val="00F40E9B"/>
    <w:rsid w:val="00F41177"/>
    <w:rsid w:val="00F41672"/>
    <w:rsid w:val="00F41922"/>
    <w:rsid w:val="00F423E3"/>
    <w:rsid w:val="00F428BA"/>
    <w:rsid w:val="00F43342"/>
    <w:rsid w:val="00F43364"/>
    <w:rsid w:val="00F433F7"/>
    <w:rsid w:val="00F43881"/>
    <w:rsid w:val="00F43A7C"/>
    <w:rsid w:val="00F4438B"/>
    <w:rsid w:val="00F45006"/>
    <w:rsid w:val="00F45B1D"/>
    <w:rsid w:val="00F4628F"/>
    <w:rsid w:val="00F46FDB"/>
    <w:rsid w:val="00F471D8"/>
    <w:rsid w:val="00F47445"/>
    <w:rsid w:val="00F47724"/>
    <w:rsid w:val="00F479F2"/>
    <w:rsid w:val="00F47E9B"/>
    <w:rsid w:val="00F5027A"/>
    <w:rsid w:val="00F50340"/>
    <w:rsid w:val="00F504EB"/>
    <w:rsid w:val="00F50F4C"/>
    <w:rsid w:val="00F5139F"/>
    <w:rsid w:val="00F51940"/>
    <w:rsid w:val="00F5195B"/>
    <w:rsid w:val="00F51A0F"/>
    <w:rsid w:val="00F5226B"/>
    <w:rsid w:val="00F523D2"/>
    <w:rsid w:val="00F528A3"/>
    <w:rsid w:val="00F52CD4"/>
    <w:rsid w:val="00F52DD3"/>
    <w:rsid w:val="00F5355F"/>
    <w:rsid w:val="00F5373A"/>
    <w:rsid w:val="00F545FF"/>
    <w:rsid w:val="00F5473F"/>
    <w:rsid w:val="00F54D07"/>
    <w:rsid w:val="00F55389"/>
    <w:rsid w:val="00F55C2E"/>
    <w:rsid w:val="00F55E8C"/>
    <w:rsid w:val="00F561E3"/>
    <w:rsid w:val="00F56513"/>
    <w:rsid w:val="00F56633"/>
    <w:rsid w:val="00F56831"/>
    <w:rsid w:val="00F57833"/>
    <w:rsid w:val="00F60E01"/>
    <w:rsid w:val="00F61345"/>
    <w:rsid w:val="00F61628"/>
    <w:rsid w:val="00F61BE9"/>
    <w:rsid w:val="00F6224B"/>
    <w:rsid w:val="00F628BD"/>
    <w:rsid w:val="00F63038"/>
    <w:rsid w:val="00F63C46"/>
    <w:rsid w:val="00F64003"/>
    <w:rsid w:val="00F64D85"/>
    <w:rsid w:val="00F64E36"/>
    <w:rsid w:val="00F6542B"/>
    <w:rsid w:val="00F6552F"/>
    <w:rsid w:val="00F66230"/>
    <w:rsid w:val="00F667FE"/>
    <w:rsid w:val="00F66FCB"/>
    <w:rsid w:val="00F67A22"/>
    <w:rsid w:val="00F71E89"/>
    <w:rsid w:val="00F736E8"/>
    <w:rsid w:val="00F73807"/>
    <w:rsid w:val="00F73EF6"/>
    <w:rsid w:val="00F73F0B"/>
    <w:rsid w:val="00F743D5"/>
    <w:rsid w:val="00F7499B"/>
    <w:rsid w:val="00F74A1D"/>
    <w:rsid w:val="00F74C7E"/>
    <w:rsid w:val="00F75C48"/>
    <w:rsid w:val="00F75CF9"/>
    <w:rsid w:val="00F76078"/>
    <w:rsid w:val="00F76473"/>
    <w:rsid w:val="00F76FFF"/>
    <w:rsid w:val="00F7792D"/>
    <w:rsid w:val="00F77A07"/>
    <w:rsid w:val="00F802A8"/>
    <w:rsid w:val="00F80A1B"/>
    <w:rsid w:val="00F80CC2"/>
    <w:rsid w:val="00F8129C"/>
    <w:rsid w:val="00F812E8"/>
    <w:rsid w:val="00F82021"/>
    <w:rsid w:val="00F83450"/>
    <w:rsid w:val="00F83555"/>
    <w:rsid w:val="00F836C9"/>
    <w:rsid w:val="00F83DB6"/>
    <w:rsid w:val="00F8428A"/>
    <w:rsid w:val="00F8457C"/>
    <w:rsid w:val="00F84A52"/>
    <w:rsid w:val="00F84B4A"/>
    <w:rsid w:val="00F8543D"/>
    <w:rsid w:val="00F85568"/>
    <w:rsid w:val="00F85855"/>
    <w:rsid w:val="00F86378"/>
    <w:rsid w:val="00F867FA"/>
    <w:rsid w:val="00F86EB3"/>
    <w:rsid w:val="00F9005A"/>
    <w:rsid w:val="00F900CE"/>
    <w:rsid w:val="00F90EB5"/>
    <w:rsid w:val="00F90F52"/>
    <w:rsid w:val="00F9101D"/>
    <w:rsid w:val="00F919BF"/>
    <w:rsid w:val="00F93FEC"/>
    <w:rsid w:val="00F9427C"/>
    <w:rsid w:val="00F942D3"/>
    <w:rsid w:val="00F94470"/>
    <w:rsid w:val="00F94983"/>
    <w:rsid w:val="00F94997"/>
    <w:rsid w:val="00F94BA3"/>
    <w:rsid w:val="00F9592C"/>
    <w:rsid w:val="00F95E1A"/>
    <w:rsid w:val="00F95F09"/>
    <w:rsid w:val="00F95FC0"/>
    <w:rsid w:val="00F96551"/>
    <w:rsid w:val="00F97288"/>
    <w:rsid w:val="00F977EA"/>
    <w:rsid w:val="00F97DFA"/>
    <w:rsid w:val="00FA0A06"/>
    <w:rsid w:val="00FA0EF0"/>
    <w:rsid w:val="00FA145C"/>
    <w:rsid w:val="00FA1D1A"/>
    <w:rsid w:val="00FA26F6"/>
    <w:rsid w:val="00FA2C8B"/>
    <w:rsid w:val="00FA35F1"/>
    <w:rsid w:val="00FA3654"/>
    <w:rsid w:val="00FA3BC8"/>
    <w:rsid w:val="00FA41E7"/>
    <w:rsid w:val="00FA4785"/>
    <w:rsid w:val="00FA4B35"/>
    <w:rsid w:val="00FA5363"/>
    <w:rsid w:val="00FA6351"/>
    <w:rsid w:val="00FA643B"/>
    <w:rsid w:val="00FA6AB2"/>
    <w:rsid w:val="00FA6B08"/>
    <w:rsid w:val="00FA6EA7"/>
    <w:rsid w:val="00FA7063"/>
    <w:rsid w:val="00FA76E3"/>
    <w:rsid w:val="00FA7A16"/>
    <w:rsid w:val="00FB0052"/>
    <w:rsid w:val="00FB0B39"/>
    <w:rsid w:val="00FB14F2"/>
    <w:rsid w:val="00FB178C"/>
    <w:rsid w:val="00FB19C3"/>
    <w:rsid w:val="00FB273B"/>
    <w:rsid w:val="00FB27B0"/>
    <w:rsid w:val="00FB2CE3"/>
    <w:rsid w:val="00FB31EA"/>
    <w:rsid w:val="00FB3275"/>
    <w:rsid w:val="00FB45EF"/>
    <w:rsid w:val="00FB47C3"/>
    <w:rsid w:val="00FB4FC3"/>
    <w:rsid w:val="00FB503C"/>
    <w:rsid w:val="00FB526B"/>
    <w:rsid w:val="00FB5A6A"/>
    <w:rsid w:val="00FB5F13"/>
    <w:rsid w:val="00FB78B0"/>
    <w:rsid w:val="00FC05F1"/>
    <w:rsid w:val="00FC077F"/>
    <w:rsid w:val="00FC0784"/>
    <w:rsid w:val="00FC0A5A"/>
    <w:rsid w:val="00FC0F5A"/>
    <w:rsid w:val="00FC0FEA"/>
    <w:rsid w:val="00FC116C"/>
    <w:rsid w:val="00FC1392"/>
    <w:rsid w:val="00FC1A9F"/>
    <w:rsid w:val="00FC2366"/>
    <w:rsid w:val="00FC23C6"/>
    <w:rsid w:val="00FC2BDC"/>
    <w:rsid w:val="00FC2F88"/>
    <w:rsid w:val="00FC30D5"/>
    <w:rsid w:val="00FC3195"/>
    <w:rsid w:val="00FC345A"/>
    <w:rsid w:val="00FC4186"/>
    <w:rsid w:val="00FC4690"/>
    <w:rsid w:val="00FC46B0"/>
    <w:rsid w:val="00FC4719"/>
    <w:rsid w:val="00FC4A7A"/>
    <w:rsid w:val="00FC4B2A"/>
    <w:rsid w:val="00FC4BF0"/>
    <w:rsid w:val="00FC4D21"/>
    <w:rsid w:val="00FC5169"/>
    <w:rsid w:val="00FC5717"/>
    <w:rsid w:val="00FC5732"/>
    <w:rsid w:val="00FC6101"/>
    <w:rsid w:val="00FC66F1"/>
    <w:rsid w:val="00FC7670"/>
    <w:rsid w:val="00FD06C7"/>
    <w:rsid w:val="00FD15EE"/>
    <w:rsid w:val="00FD1E62"/>
    <w:rsid w:val="00FD2866"/>
    <w:rsid w:val="00FD28A0"/>
    <w:rsid w:val="00FD34A4"/>
    <w:rsid w:val="00FD3865"/>
    <w:rsid w:val="00FD38EC"/>
    <w:rsid w:val="00FD3953"/>
    <w:rsid w:val="00FD42A2"/>
    <w:rsid w:val="00FD436E"/>
    <w:rsid w:val="00FD4DA6"/>
    <w:rsid w:val="00FD52ED"/>
    <w:rsid w:val="00FD5683"/>
    <w:rsid w:val="00FD5696"/>
    <w:rsid w:val="00FD584C"/>
    <w:rsid w:val="00FD5C0A"/>
    <w:rsid w:val="00FD5DE6"/>
    <w:rsid w:val="00FD5DFB"/>
    <w:rsid w:val="00FD62B9"/>
    <w:rsid w:val="00FD7501"/>
    <w:rsid w:val="00FD7A84"/>
    <w:rsid w:val="00FE00F0"/>
    <w:rsid w:val="00FE0881"/>
    <w:rsid w:val="00FE098A"/>
    <w:rsid w:val="00FE0A9B"/>
    <w:rsid w:val="00FE1693"/>
    <w:rsid w:val="00FE20D5"/>
    <w:rsid w:val="00FE2298"/>
    <w:rsid w:val="00FE250C"/>
    <w:rsid w:val="00FE2A30"/>
    <w:rsid w:val="00FE3064"/>
    <w:rsid w:val="00FE33EB"/>
    <w:rsid w:val="00FE33F0"/>
    <w:rsid w:val="00FE3EF4"/>
    <w:rsid w:val="00FE4386"/>
    <w:rsid w:val="00FE59B1"/>
    <w:rsid w:val="00FE6053"/>
    <w:rsid w:val="00FE6481"/>
    <w:rsid w:val="00FE659A"/>
    <w:rsid w:val="00FE660E"/>
    <w:rsid w:val="00FE6813"/>
    <w:rsid w:val="00FE6E0E"/>
    <w:rsid w:val="00FE6FB8"/>
    <w:rsid w:val="00FF0316"/>
    <w:rsid w:val="00FF0678"/>
    <w:rsid w:val="00FF07EB"/>
    <w:rsid w:val="00FF0ACC"/>
    <w:rsid w:val="00FF11BE"/>
    <w:rsid w:val="00FF189C"/>
    <w:rsid w:val="00FF1CB8"/>
    <w:rsid w:val="00FF1D76"/>
    <w:rsid w:val="00FF2106"/>
    <w:rsid w:val="00FF25A8"/>
    <w:rsid w:val="00FF29CF"/>
    <w:rsid w:val="00FF42D1"/>
    <w:rsid w:val="00FF4624"/>
    <w:rsid w:val="00FF464E"/>
    <w:rsid w:val="00FF48C7"/>
    <w:rsid w:val="00FF4B90"/>
    <w:rsid w:val="00FF4D96"/>
    <w:rsid w:val="00FF50F7"/>
    <w:rsid w:val="00FF54CD"/>
    <w:rsid w:val="00FF5713"/>
    <w:rsid w:val="00FF5D40"/>
    <w:rsid w:val="00FF5F79"/>
    <w:rsid w:val="00FF6171"/>
    <w:rsid w:val="00FF69E2"/>
    <w:rsid w:val="00FF6B23"/>
    <w:rsid w:val="00FF6E37"/>
    <w:rsid w:val="00FF77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188E2F"/>
  <w15:docId w15:val="{6BA3E619-3640-4F4D-83A3-327C5148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52A0"/>
    <w:rPr>
      <w:rFonts w:ascii="Arial MT Lt" w:hAnsi="Arial MT Lt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D0F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30A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E39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245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B30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781ED5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1ED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hAnsiTheme="minorHAnsi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1ED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hAnsiTheme="minorHAnsi"/>
      <w:i/>
      <w:iCs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596FF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semiHidden/>
    <w:rsid w:val="00F84418"/>
    <w:pPr>
      <w:suppressAutoHyphens/>
      <w:spacing w:before="60"/>
    </w:pPr>
    <w:rPr>
      <w:b/>
      <w:sz w:val="20"/>
      <w:szCs w:val="20"/>
      <w:lang w:eastAsia="ar-SA"/>
    </w:rPr>
  </w:style>
  <w:style w:type="paragraph" w:styleId="Sommario3">
    <w:name w:val="toc 3"/>
    <w:basedOn w:val="Normale"/>
    <w:next w:val="Normale"/>
    <w:semiHidden/>
    <w:rsid w:val="00F84418"/>
    <w:pPr>
      <w:suppressAutoHyphens/>
      <w:ind w:left="238"/>
    </w:pPr>
    <w:rPr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nhideWhenUsed/>
    <w:rsid w:val="00DC47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C4702"/>
    <w:rPr>
      <w:rFonts w:ascii="Arial MT Lt" w:hAnsi="Arial MT Lt"/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C47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C4702"/>
    <w:rPr>
      <w:rFonts w:ascii="Arial MT Lt" w:hAnsi="Arial MT Lt"/>
      <w:sz w:val="24"/>
      <w:szCs w:val="24"/>
    </w:rPr>
  </w:style>
  <w:style w:type="paragraph" w:customStyle="1" w:styleId="BasicParagraph">
    <w:name w:val="[Basic Paragraph]"/>
    <w:basedOn w:val="Normale"/>
    <w:uiPriority w:val="99"/>
    <w:rsid w:val="00FB27B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nhideWhenUsed/>
    <w:rsid w:val="00DE69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63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63C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B3D83"/>
    <w:rPr>
      <w:rFonts w:ascii="Arial MT Lt" w:hAnsi="Arial MT Lt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0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7A54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54EE"/>
    <w:pPr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54EE"/>
    <w:rPr>
      <w:rFonts w:ascii="Calibri" w:eastAsia="Calibri" w:hAnsi="Calibri" w:cs="Times New Roman"/>
      <w:lang w:eastAsia="en-US"/>
    </w:rPr>
  </w:style>
  <w:style w:type="table" w:styleId="Grigliatabella">
    <w:name w:val="Table Grid"/>
    <w:basedOn w:val="Tabellanormale"/>
    <w:uiPriority w:val="59"/>
    <w:rsid w:val="006971B8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78B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qFormat/>
    <w:rsid w:val="003D3EC0"/>
    <w:pPr>
      <w:tabs>
        <w:tab w:val="left" w:pos="5580"/>
      </w:tabs>
    </w:pPr>
    <w:rPr>
      <w:rFonts w:ascii="Times New Roman" w:eastAsia="Times New Roman" w:hAnsi="Times New Roman" w:cs="Times New Roman"/>
      <w:sz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D3EC0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rpodeltestoG">
    <w:name w:val="Corpo del testo G"/>
    <w:basedOn w:val="Normale"/>
    <w:next w:val="Corpotesto"/>
    <w:uiPriority w:val="99"/>
    <w:rsid w:val="003D3EC0"/>
    <w:pPr>
      <w:tabs>
        <w:tab w:val="left" w:pos="5580"/>
      </w:tabs>
      <w:spacing w:line="360" w:lineRule="auto"/>
      <w:jc w:val="both"/>
    </w:pPr>
    <w:rPr>
      <w:rFonts w:ascii="Times New Roman" w:eastAsia="Calibri" w:hAnsi="Times New Roman" w:cs="Times New Roman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96F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st">
    <w:name w:val="st"/>
    <w:basedOn w:val="Carpredefinitoparagrafo"/>
    <w:uiPriority w:val="99"/>
    <w:rsid w:val="001D7F91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095D86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095D86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basedOn w:val="Normale"/>
    <w:rsid w:val="00AA7D2C"/>
    <w:pPr>
      <w:spacing w:after="40" w:line="360" w:lineRule="auto"/>
      <w:jc w:val="both"/>
    </w:pPr>
    <w:rPr>
      <w:rFonts w:ascii="Palatino" w:eastAsia="Times New Roman" w:hAnsi="Palatino" w:cs="Times New Roman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B30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5B3018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B3018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rsid w:val="0088614B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D06D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D06D1"/>
    <w:rPr>
      <w:rFonts w:ascii="Arial MT Lt" w:hAnsi="Arial MT Lt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E39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llegamentoipertestuale">
    <w:name w:val="Hyperlink"/>
    <w:uiPriority w:val="99"/>
    <w:rsid w:val="00CD767C"/>
    <w:rPr>
      <w:color w:val="0000FF"/>
      <w:u w:val="single"/>
    </w:rPr>
  </w:style>
  <w:style w:type="character" w:customStyle="1" w:styleId="class5590">
    <w:name w:val="class5_590"/>
    <w:rsid w:val="00CD767C"/>
  </w:style>
  <w:style w:type="paragraph" w:customStyle="1" w:styleId="Default">
    <w:name w:val="Default"/>
    <w:rsid w:val="008545C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B07CB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it-IT"/>
    </w:rPr>
  </w:style>
  <w:style w:type="character" w:styleId="Enfasicorsivo">
    <w:name w:val="Emphasis"/>
    <w:qFormat/>
    <w:rsid w:val="00940B45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D30A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30A0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30A0D"/>
    <w:rPr>
      <w:rFonts w:ascii="Arial MT Lt" w:hAnsi="Arial MT Lt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30A0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30A0D"/>
    <w:rPr>
      <w:rFonts w:ascii="Arial MT Lt" w:hAnsi="Arial MT Lt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D30A0D"/>
    <w:pPr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30A0D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uiPriority w:val="99"/>
    <w:rsid w:val="00D30A0D"/>
    <w:rPr>
      <w:rFonts w:cs="Times New Roman"/>
      <w:vertAlign w:val="superscript"/>
    </w:rPr>
  </w:style>
  <w:style w:type="paragraph" w:styleId="Titolo">
    <w:name w:val="Title"/>
    <w:basedOn w:val="Normale"/>
    <w:link w:val="TitoloCarattere"/>
    <w:qFormat/>
    <w:rsid w:val="00745676"/>
    <w:pPr>
      <w:spacing w:line="360" w:lineRule="auto"/>
      <w:jc w:val="center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Carattere">
    <w:name w:val="Titolo Carattere"/>
    <w:basedOn w:val="Carpredefinitoparagrafo"/>
    <w:link w:val="Titolo"/>
    <w:rsid w:val="0074567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table" w:customStyle="1" w:styleId="Grigliatabella4">
    <w:name w:val="Griglia tabella4"/>
    <w:basedOn w:val="Tabellanormale"/>
    <w:next w:val="Grigliatabella"/>
    <w:uiPriority w:val="59"/>
    <w:rsid w:val="006B4451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59"/>
    <w:rsid w:val="00DD7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59"/>
    <w:rsid w:val="00DD7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99"/>
    <w:qFormat/>
    <w:rsid w:val="007100D3"/>
    <w:pPr>
      <w:suppressAutoHyphens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/>
    </w:rPr>
  </w:style>
  <w:style w:type="table" w:customStyle="1" w:styleId="Grigliatabella7">
    <w:name w:val="Griglia tabella7"/>
    <w:basedOn w:val="Tabellanormale"/>
    <w:next w:val="Grigliatabella"/>
    <w:uiPriority w:val="59"/>
    <w:rsid w:val="008F5FDA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rsid w:val="00E92B7B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E92B7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class417780">
    <w:name w:val="class4_17780"/>
    <w:basedOn w:val="Normale"/>
    <w:rsid w:val="009D37B3"/>
    <w:pPr>
      <w:spacing w:after="200"/>
    </w:pPr>
    <w:rPr>
      <w:rFonts w:ascii="Times New Roman" w:eastAsia="Times New Roman" w:hAnsi="Times New Roman" w:cs="Times New Roman"/>
      <w:lang w:eastAsia="it-IT"/>
    </w:rPr>
  </w:style>
  <w:style w:type="character" w:customStyle="1" w:styleId="class2177802">
    <w:name w:val="class2_177802"/>
    <w:rsid w:val="009D37B3"/>
    <w:rPr>
      <w:rFonts w:ascii="Calibri" w:hAnsi="Calibri" w:cs="Calibri" w:hint="default"/>
      <w:sz w:val="26"/>
      <w:szCs w:val="26"/>
    </w:rPr>
  </w:style>
  <w:style w:type="paragraph" w:styleId="NormaleWeb">
    <w:name w:val="Normal (Web)"/>
    <w:basedOn w:val="Normale"/>
    <w:uiPriority w:val="99"/>
    <w:unhideWhenUsed/>
    <w:rsid w:val="00EC26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Sinespaciado1">
    <w:name w:val="Sin espaciado1"/>
    <w:uiPriority w:val="1"/>
    <w:qFormat/>
    <w:rsid w:val="00844A73"/>
    <w:rPr>
      <w:rFonts w:ascii="Calibri" w:eastAsia="Times New Roman" w:hAnsi="Calibri" w:cs="Times New Roman"/>
      <w:sz w:val="22"/>
      <w:szCs w:val="22"/>
      <w:lang w:val="es-ES" w:eastAsia="en-US"/>
    </w:rPr>
  </w:style>
  <w:style w:type="paragraph" w:customStyle="1" w:styleId="v1">
    <w:name w:val="v1"/>
    <w:basedOn w:val="Normale"/>
    <w:rsid w:val="00E20422"/>
    <w:pPr>
      <w:tabs>
        <w:tab w:val="left" w:pos="567"/>
        <w:tab w:val="left" w:pos="6804"/>
        <w:tab w:val="right" w:pos="8647"/>
      </w:tabs>
      <w:suppressAutoHyphens/>
      <w:spacing w:line="240" w:lineRule="atLeast"/>
      <w:jc w:val="both"/>
    </w:pPr>
    <w:rPr>
      <w:rFonts w:ascii="Times New Roman" w:eastAsia="AR PL UMing CN" w:hAnsi="Times New Roman" w:cs="Times New Roman"/>
      <w:kern w:val="1"/>
      <w:lang w:val="en-US" w:eastAsia="zh-CN" w:bidi="hi-IN"/>
    </w:rPr>
  </w:style>
  <w:style w:type="table" w:customStyle="1" w:styleId="Grigliatabella71">
    <w:name w:val="Griglia tabella71"/>
    <w:basedOn w:val="Tabellanormale"/>
    <w:next w:val="Grigliatabella"/>
    <w:uiPriority w:val="59"/>
    <w:rsid w:val="00835517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835517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B0E37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B0E37"/>
    <w:pPr>
      <w:widowControl w:val="0"/>
    </w:pPr>
    <w:rPr>
      <w:rFonts w:asciiTheme="minorHAnsi" w:eastAsiaTheme="minorHAnsi" w:hAnsiTheme="minorHAnsi"/>
      <w:sz w:val="22"/>
      <w:szCs w:val="22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E41EB5"/>
  </w:style>
  <w:style w:type="table" w:customStyle="1" w:styleId="Grigliatabella9">
    <w:name w:val="Griglia tabella9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next w:val="Grigliatabella"/>
    <w:rsid w:val="00E41EB5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">
    <w:name w:val="Griglia tabella51"/>
    <w:basedOn w:val="Tabellanormale"/>
    <w:next w:val="Grigliatabella"/>
    <w:uiPriority w:val="59"/>
    <w:rsid w:val="00E41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1">
    <w:name w:val="Griglia tabella61"/>
    <w:basedOn w:val="Tabellanormale"/>
    <w:next w:val="Grigliatabella"/>
    <w:uiPriority w:val="59"/>
    <w:rsid w:val="00E41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2">
    <w:name w:val="Griglia tabella72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11">
    <w:name w:val="Griglia tabella711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1">
    <w:name w:val="Griglia tabella81"/>
    <w:basedOn w:val="Tabellanormale"/>
    <w:next w:val="Grigliatabella"/>
    <w:uiPriority w:val="3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41EB5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">
    <w:name w:val="Nessun elenco2"/>
    <w:next w:val="Nessunelenco"/>
    <w:uiPriority w:val="99"/>
    <w:semiHidden/>
    <w:unhideWhenUsed/>
    <w:rsid w:val="008E2654"/>
  </w:style>
  <w:style w:type="table" w:customStyle="1" w:styleId="Grigliatabella10">
    <w:name w:val="Griglia tabella10"/>
    <w:basedOn w:val="Tabellanormale"/>
    <w:next w:val="Grigliatabella"/>
    <w:uiPriority w:val="5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2">
    <w:name w:val="Griglia tabella32"/>
    <w:basedOn w:val="Tabellanormale"/>
    <w:next w:val="Grigliatabella"/>
    <w:rsid w:val="008E2654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2">
    <w:name w:val="Griglia tabella42"/>
    <w:basedOn w:val="Tabellanormale"/>
    <w:next w:val="Grigliatabella"/>
    <w:uiPriority w:val="5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olodellibro">
    <w:name w:val="Book Title"/>
    <w:uiPriority w:val="33"/>
    <w:qFormat/>
    <w:rsid w:val="00BB293A"/>
    <w:rPr>
      <w:b/>
      <w:bCs/>
      <w:smallCaps/>
      <w:spacing w:val="5"/>
    </w:rPr>
  </w:style>
  <w:style w:type="paragraph" w:styleId="Intestazionemessaggio">
    <w:name w:val="Message Header"/>
    <w:basedOn w:val="Corpotesto"/>
    <w:link w:val="IntestazionemessaggioCarattere"/>
    <w:uiPriority w:val="99"/>
    <w:rsid w:val="00841D8E"/>
    <w:pPr>
      <w:keepLines/>
      <w:tabs>
        <w:tab w:val="clear" w:pos="5580"/>
        <w:tab w:val="left" w:pos="27814"/>
      </w:tabs>
      <w:autoSpaceDE w:val="0"/>
      <w:autoSpaceDN w:val="0"/>
      <w:spacing w:after="120" w:line="180" w:lineRule="atLeast"/>
      <w:ind w:left="720" w:hanging="720"/>
    </w:pPr>
    <w:rPr>
      <w:rFonts w:ascii="Arial" w:hAnsi="Arial"/>
      <w:spacing w:val="-5"/>
      <w:szCs w:val="20"/>
      <w:lang w:val="x-none" w:eastAsia="x-none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841D8E"/>
    <w:rPr>
      <w:rFonts w:ascii="Arial" w:eastAsia="Times New Roman" w:hAnsi="Arial" w:cs="Times New Roman"/>
      <w:spacing w:val="-5"/>
      <w:lang w:val="x-none" w:eastAsia="x-none"/>
    </w:rPr>
  </w:style>
  <w:style w:type="character" w:customStyle="1" w:styleId="Etichettaintestazionemessaggio">
    <w:name w:val="Etichetta intestazione messaggio"/>
    <w:uiPriority w:val="99"/>
    <w:rsid w:val="00841D8E"/>
    <w:rPr>
      <w:rFonts w:ascii="Arial Black" w:hAnsi="Arial Black"/>
      <w:spacing w:val="-10"/>
      <w:sz w:val="18"/>
    </w:rPr>
  </w:style>
  <w:style w:type="paragraph" w:customStyle="1" w:styleId="Normale10">
    <w:name w:val="Normale1"/>
    <w:rsid w:val="00400565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eastAsia="it-IT"/>
    </w:rPr>
  </w:style>
  <w:style w:type="paragraph" w:customStyle="1" w:styleId="m1776711027512867975gmail-msolistparagraph">
    <w:name w:val="m_1776711027512867975gmail-msolistparagraph"/>
    <w:basedOn w:val="Normale"/>
    <w:rsid w:val="00136C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uiPriority w:val="99"/>
    <w:qFormat/>
    <w:rsid w:val="008F5310"/>
    <w:rPr>
      <w:rFonts w:cs="Times New Roman"/>
      <w:b/>
      <w:bCs/>
    </w:rPr>
  </w:style>
  <w:style w:type="table" w:customStyle="1" w:styleId="Grigliatabella13">
    <w:name w:val="Griglia tabella13"/>
    <w:basedOn w:val="Tabellanormale"/>
    <w:next w:val="Grigliatabella"/>
    <w:uiPriority w:val="59"/>
    <w:rsid w:val="00461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">
    <w:name w:val="testo"/>
    <w:basedOn w:val="Normale"/>
    <w:rsid w:val="0071372A"/>
    <w:pPr>
      <w:spacing w:after="120"/>
      <w:jc w:val="both"/>
    </w:pPr>
    <w:rPr>
      <w:rFonts w:ascii="Arial" w:eastAsia="Times New Roman" w:hAnsi="Arial" w:cs="Times New Roman"/>
      <w:sz w:val="22"/>
      <w:szCs w:val="20"/>
      <w:lang w:eastAsia="it-IT"/>
    </w:rPr>
  </w:style>
  <w:style w:type="paragraph" w:customStyle="1" w:styleId="articolo">
    <w:name w:val="articolo"/>
    <w:basedOn w:val="testo"/>
    <w:rsid w:val="0071372A"/>
    <w:pPr>
      <w:jc w:val="center"/>
    </w:pPr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452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Didascalia1">
    <w:name w:val="Didascalia1"/>
    <w:basedOn w:val="Normale"/>
    <w:next w:val="Normale"/>
    <w:rsid w:val="00024521"/>
    <w:pPr>
      <w:suppressAutoHyphens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paragraph" w:customStyle="1" w:styleId="Corpodeltesto21">
    <w:name w:val="Corpo del testo 21"/>
    <w:basedOn w:val="Normale"/>
    <w:rsid w:val="00024521"/>
    <w:pPr>
      <w:suppressAutoHyphens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tenutotabella">
    <w:name w:val="Contenuto tabella"/>
    <w:basedOn w:val="Normale"/>
    <w:rsid w:val="00024521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9B52A0"/>
    <w:pPr>
      <w:spacing w:after="100"/>
    </w:pPr>
  </w:style>
  <w:style w:type="paragraph" w:customStyle="1" w:styleId="rtf1rtf1BodyText3">
    <w:name w:val="rtf1 rtf1 Body Text 3"/>
    <w:basedOn w:val="Normale"/>
    <w:uiPriority w:val="99"/>
    <w:rsid w:val="009B52A0"/>
    <w:pPr>
      <w:widowControl w:val="0"/>
      <w:suppressAutoHyphens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numbering" w:customStyle="1" w:styleId="Nessunelenco3">
    <w:name w:val="Nessun elenco3"/>
    <w:next w:val="Nessunelenco"/>
    <w:uiPriority w:val="99"/>
    <w:semiHidden/>
    <w:unhideWhenUsed/>
    <w:rsid w:val="009A310E"/>
  </w:style>
  <w:style w:type="table" w:customStyle="1" w:styleId="Grigliatabella14">
    <w:name w:val="Griglia tabella14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5">
    <w:name w:val="Griglia tabella15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3">
    <w:name w:val="Griglia tabella23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3">
    <w:name w:val="Griglia tabella33"/>
    <w:basedOn w:val="Tabellanormale"/>
    <w:next w:val="Grigliatabella"/>
    <w:rsid w:val="009A310E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3">
    <w:name w:val="Griglia tabella43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2">
    <w:name w:val="Griglia tabella52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2">
    <w:name w:val="Griglia tabella62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3">
    <w:name w:val="Griglia tabella73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12">
    <w:name w:val="Griglia tabella712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2">
    <w:name w:val="Griglia tabella82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9A310E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9A310E"/>
  </w:style>
  <w:style w:type="table" w:customStyle="1" w:styleId="Grigliatabella91">
    <w:name w:val="Griglia tabella9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1">
    <w:name w:val="Griglia tabella21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1">
    <w:name w:val="Griglia tabella311"/>
    <w:basedOn w:val="Tabellanormale"/>
    <w:next w:val="Grigliatabella"/>
    <w:rsid w:val="009A310E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1">
    <w:name w:val="Griglia tabella41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1">
    <w:name w:val="Griglia tabella51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11">
    <w:name w:val="Griglia tabella61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21">
    <w:name w:val="Griglia tabella72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111">
    <w:name w:val="Griglia tabella711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11">
    <w:name w:val="Griglia tabella81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A310E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9A310E"/>
  </w:style>
  <w:style w:type="table" w:customStyle="1" w:styleId="Grigliatabella101">
    <w:name w:val="Griglia tabella10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1">
    <w:name w:val="Griglia tabella12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1">
    <w:name w:val="Griglia tabella22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21">
    <w:name w:val="Griglia tabella321"/>
    <w:basedOn w:val="Tabellanormale"/>
    <w:next w:val="Grigliatabella"/>
    <w:rsid w:val="009A310E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21">
    <w:name w:val="Griglia tabella42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1">
    <w:name w:val="Griglia tabella13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1">
    <w:name w:val="Griglia tabella14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51">
    <w:name w:val="Griglia tabella15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6">
    <w:name w:val="Griglia tabella16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o">
    <w:name w:val="ho"/>
    <w:basedOn w:val="Carpredefinitoparagrafo"/>
    <w:rsid w:val="00B65B89"/>
  </w:style>
  <w:style w:type="character" w:customStyle="1" w:styleId="gd">
    <w:name w:val="gd"/>
    <w:basedOn w:val="Carpredefinitoparagrafo"/>
    <w:rsid w:val="00B65B89"/>
  </w:style>
  <w:style w:type="character" w:customStyle="1" w:styleId="g3">
    <w:name w:val="g3"/>
    <w:basedOn w:val="Carpredefinitoparagrafo"/>
    <w:rsid w:val="00B65B89"/>
  </w:style>
  <w:style w:type="character" w:customStyle="1" w:styleId="hb">
    <w:name w:val="hb"/>
    <w:basedOn w:val="Carpredefinitoparagrafo"/>
    <w:rsid w:val="00B65B89"/>
  </w:style>
  <w:style w:type="character" w:customStyle="1" w:styleId="g2">
    <w:name w:val="g2"/>
    <w:basedOn w:val="Carpredefinitoparagrafo"/>
    <w:rsid w:val="00B65B89"/>
  </w:style>
  <w:style w:type="character" w:customStyle="1" w:styleId="l8">
    <w:name w:val="l8"/>
    <w:basedOn w:val="Carpredefinitoparagrafo"/>
    <w:rsid w:val="00B65B89"/>
  </w:style>
  <w:style w:type="character" w:customStyle="1" w:styleId="Titolo6Carattere">
    <w:name w:val="Titolo 6 Carattere"/>
    <w:basedOn w:val="Carpredefinitoparagrafo"/>
    <w:link w:val="Titolo6"/>
    <w:rsid w:val="00781ED5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1ED5"/>
    <w:rPr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1ED5"/>
    <w:rPr>
      <w:i/>
      <w:iCs/>
      <w:sz w:val="24"/>
      <w:szCs w:val="24"/>
      <w:lang w:val="en-US" w:eastAsia="en-US"/>
    </w:rPr>
  </w:style>
  <w:style w:type="table" w:customStyle="1" w:styleId="Grigliatabella44">
    <w:name w:val="Griglia tabella44"/>
    <w:basedOn w:val="Tabellanormale"/>
    <w:next w:val="Grigliatabella"/>
    <w:uiPriority w:val="59"/>
    <w:rsid w:val="001A458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4">
    <w:name w:val="Griglia tabella24"/>
    <w:basedOn w:val="Tabellanormale"/>
    <w:next w:val="Grigliatabella"/>
    <w:uiPriority w:val="59"/>
    <w:rsid w:val="00864180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1">
    <w:name w:val="Corpo del testo1"/>
    <w:rsid w:val="00921A44"/>
    <w:pPr>
      <w:shd w:val="clear" w:color="auto" w:fill="FFFFFF"/>
      <w:spacing w:line="100" w:lineRule="atLeast"/>
      <w:jc w:val="both"/>
    </w:pPr>
    <w:rPr>
      <w:rFonts w:ascii="Arial" w:eastAsia="Arial Unicode MS" w:hAnsi="Arial" w:cs="Arial Unicode MS"/>
      <w:color w:val="000000"/>
      <w:kern w:val="1"/>
      <w:sz w:val="22"/>
      <w:szCs w:val="22"/>
      <w:lang w:eastAsia="hi-IN" w:bidi="hi-IN"/>
    </w:rPr>
  </w:style>
  <w:style w:type="table" w:customStyle="1" w:styleId="Grigliatabella17">
    <w:name w:val="Griglia tabella17"/>
    <w:basedOn w:val="Tabellanormale"/>
    <w:next w:val="Grigliatabella"/>
    <w:uiPriority w:val="39"/>
    <w:rsid w:val="003734F6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e"/>
    <w:next w:val="Corpotesto"/>
    <w:rsid w:val="007E2ED4"/>
    <w:pPr>
      <w:tabs>
        <w:tab w:val="left" w:pos="5580"/>
      </w:tabs>
    </w:pPr>
    <w:rPr>
      <w:rFonts w:ascii="Times New Roman" w:eastAsia="Times New Roman" w:hAnsi="Times New Roman" w:cs="Times New Roman"/>
      <w:sz w:val="20"/>
      <w:lang w:eastAsia="it-IT"/>
    </w:rPr>
  </w:style>
  <w:style w:type="paragraph" w:styleId="Testonormale">
    <w:name w:val="Plain Text"/>
    <w:basedOn w:val="Normale"/>
    <w:link w:val="TestonormaleCarattere"/>
    <w:rsid w:val="00384C72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rsid w:val="00384C72"/>
    <w:rPr>
      <w:rFonts w:ascii="Courier New" w:eastAsia="Times New Roman" w:hAnsi="Courier New" w:cs="Courier New"/>
      <w:lang w:eastAsia="en-US"/>
    </w:rPr>
  </w:style>
  <w:style w:type="character" w:customStyle="1" w:styleId="im">
    <w:name w:val="im"/>
    <w:basedOn w:val="Carpredefinitoparagrafo"/>
    <w:rsid w:val="004418EC"/>
  </w:style>
  <w:style w:type="paragraph" w:customStyle="1" w:styleId="Articolo0">
    <w:name w:val="Articolo"/>
    <w:basedOn w:val="Normale"/>
    <w:rsid w:val="004418EC"/>
    <w:pPr>
      <w:keepNext/>
      <w:spacing w:before="240" w:after="120"/>
      <w:jc w:val="center"/>
    </w:pPr>
    <w:rPr>
      <w:rFonts w:ascii="Garamond" w:eastAsia="Times New Roman" w:hAnsi="Garamond" w:cs="Times New Roman"/>
      <w:b/>
      <w:sz w:val="28"/>
      <w:szCs w:val="28"/>
      <w:lang w:eastAsia="it-IT"/>
    </w:rPr>
  </w:style>
  <w:style w:type="paragraph" w:customStyle="1" w:styleId="titolocapitolo">
    <w:name w:val="titolo capitolo"/>
    <w:basedOn w:val="Normale"/>
    <w:rsid w:val="004418EC"/>
    <w:pPr>
      <w:spacing w:before="960" w:after="720"/>
      <w:jc w:val="center"/>
    </w:pPr>
    <w:rPr>
      <w:rFonts w:ascii="Garamond" w:eastAsia="Times New Roman" w:hAnsi="Garamond" w:cs="Times New Roman"/>
      <w:b/>
      <w:sz w:val="32"/>
      <w:szCs w:val="32"/>
      <w:lang w:eastAsia="it-IT"/>
    </w:rPr>
  </w:style>
  <w:style w:type="paragraph" w:customStyle="1" w:styleId="Corpodeltesto">
    <w:name w:val="Corpo del testo"/>
    <w:basedOn w:val="Normale"/>
    <w:rsid w:val="004418EC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xbe">
    <w:name w:val="_xbe"/>
    <w:basedOn w:val="Carpredefinitoparagrafo"/>
    <w:rsid w:val="00A935AD"/>
  </w:style>
  <w:style w:type="table" w:customStyle="1" w:styleId="LSEGPlaceholder">
    <w:name w:val="LSEG Placeholder"/>
    <w:basedOn w:val="Tabellanormale"/>
    <w:uiPriority w:val="99"/>
    <w:unhideWhenUsed/>
    <w:rsid w:val="000C4D59"/>
    <w:rPr>
      <w:rFonts w:eastAsiaTheme="minorHAnsi"/>
      <w:sz w:val="22"/>
      <w:szCs w:val="22"/>
      <w:lang w:val="en-GB" w:eastAsia="en-US"/>
    </w:rPr>
    <w:tblPr>
      <w:tblCellMar>
        <w:left w:w="0" w:type="dxa"/>
        <w:right w:w="0" w:type="dxa"/>
      </w:tblCellMar>
    </w:tblPr>
  </w:style>
  <w:style w:type="paragraph" w:customStyle="1" w:styleId="a">
    <w:basedOn w:val="Normale"/>
    <w:next w:val="Corpotesto"/>
    <w:link w:val="CorpodeltestoCarattere"/>
    <w:uiPriority w:val="99"/>
    <w:unhideWhenUsed/>
    <w:rsid w:val="00515B6F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orpodeltestoCarattere">
    <w:name w:val="Corpo del testo Carattere"/>
    <w:link w:val="a"/>
    <w:uiPriority w:val="99"/>
    <w:rsid w:val="00515B6F"/>
    <w:rPr>
      <w:rFonts w:ascii="Calibri" w:eastAsia="Calibri" w:hAnsi="Calibri"/>
      <w:sz w:val="22"/>
      <w:szCs w:val="22"/>
      <w:lang w:eastAsia="en-US"/>
    </w:rPr>
  </w:style>
  <w:style w:type="paragraph" w:customStyle="1" w:styleId="doc-ti">
    <w:name w:val="doc-ti"/>
    <w:basedOn w:val="Normale"/>
    <w:rsid w:val="003115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2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80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1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76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90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46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949652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738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09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623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29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74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3895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3287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453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2887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106290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28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8832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8167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36524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3296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943809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7178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3729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5008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6616998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5987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75046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8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6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08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2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4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850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826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296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6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23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184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1645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881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9906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9904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2713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078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387627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647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48160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05670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08157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3806348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483364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40971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7219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90940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9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27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49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8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691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64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06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187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0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40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0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80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8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93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02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8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11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9791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453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0263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547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28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266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8835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448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889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39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007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716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5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8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05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804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005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739207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051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625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286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196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7666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71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0618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31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6849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749444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296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521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8541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48791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29164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60187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85185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78695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4200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2635435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54912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43084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6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98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1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9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02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970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684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83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07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606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858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044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462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338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8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3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791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623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240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710049">
                                                                      <w:blockQuote w:val="1"/>
                                                                      <w:marLeft w:val="96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6" w:color="CCCCCC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8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319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5598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977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990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967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416598">
                                                                                          <w:blockQuote w:val="1"/>
                                                                                          <w:marLeft w:val="96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6" w:color="CCCCCC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925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1834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5142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9563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9572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5137242">
                                                                                                  <w:blockQuote w:val="1"/>
                                                                                                  <w:marLeft w:val="96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7035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0962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0369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6695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38262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1079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91001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928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8131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64953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6557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519439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213098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801196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012058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6490991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187154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2211628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3295524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4906054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4444289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5146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302516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87107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025760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979269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97625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79605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053556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389857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97264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864334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359307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50507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7954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06395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68668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12953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9788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632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52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269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12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82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6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52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41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90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2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94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0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8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4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87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2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5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01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3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14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2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67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76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236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314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476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79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18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63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5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5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7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40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6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820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6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554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16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52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58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7654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75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309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36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05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015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432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505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6336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0719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67019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15031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83890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0566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3225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2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82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8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11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71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05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832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056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88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7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023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58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355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659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988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1715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445912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872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324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73389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50763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08678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457299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24366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17942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31490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E27A2C-606E-48D3-9D3D-8CC2220B1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roberta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dri</dc:creator>
  <cp:keywords/>
  <dc:description/>
  <cp:lastModifiedBy>Luigi Azzarone</cp:lastModifiedBy>
  <cp:revision>2</cp:revision>
  <cp:lastPrinted>2018-11-16T14:04:00Z</cp:lastPrinted>
  <dcterms:created xsi:type="dcterms:W3CDTF">2018-12-10T09:47:00Z</dcterms:created>
  <dcterms:modified xsi:type="dcterms:W3CDTF">2018-12-10T09:47:00Z</dcterms:modified>
</cp:coreProperties>
</file>